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C1FF4" w14:textId="2B2C2C42" w:rsidR="000A7313" w:rsidRPr="00AB4641" w:rsidRDefault="00762647" w:rsidP="000F6AB8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762647">
        <w:rPr>
          <w:rFonts w:ascii="Arial" w:hAnsi="Arial" w:cs="Arial"/>
          <w:bCs/>
          <w:sz w:val="22"/>
          <w:szCs w:val="22"/>
        </w:rPr>
        <w:t>Załącznik nr 2</w:t>
      </w:r>
      <w:r w:rsidR="003544AA">
        <w:rPr>
          <w:rFonts w:ascii="Arial" w:hAnsi="Arial" w:cs="Arial"/>
          <w:bCs/>
          <w:sz w:val="22"/>
          <w:szCs w:val="22"/>
        </w:rPr>
        <w:t>.1</w:t>
      </w:r>
      <w:r w:rsidR="004C0419">
        <w:rPr>
          <w:rFonts w:ascii="Arial" w:hAnsi="Arial" w:cs="Arial"/>
          <w:bCs/>
          <w:sz w:val="22"/>
          <w:szCs w:val="22"/>
        </w:rPr>
        <w:t xml:space="preserve"> do S</w:t>
      </w:r>
      <w:r w:rsidR="000A7313" w:rsidRPr="00762647">
        <w:rPr>
          <w:rFonts w:ascii="Arial" w:hAnsi="Arial" w:cs="Arial"/>
          <w:bCs/>
          <w:sz w:val="22"/>
          <w:szCs w:val="22"/>
        </w:rPr>
        <w:t>WZ</w:t>
      </w:r>
    </w:p>
    <w:p w14:paraId="56F2BDF6" w14:textId="664442DA" w:rsidR="000A7313" w:rsidRPr="00AB4641" w:rsidRDefault="00BD2EA4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________________________</w:t>
      </w:r>
    </w:p>
    <w:p w14:paraId="396E7CE8" w14:textId="15EC35A6" w:rsidR="000A7313" w:rsidRPr="00AB4641" w:rsidRDefault="00BD2EA4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________________________</w:t>
      </w:r>
    </w:p>
    <w:p w14:paraId="5EBA9164" w14:textId="7D5B654C" w:rsidR="000A7313" w:rsidRPr="00AB4641" w:rsidRDefault="00BD2EA4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________________________</w:t>
      </w:r>
    </w:p>
    <w:p w14:paraId="6759824B" w14:textId="1FFAF935" w:rsidR="000A7313" w:rsidRPr="00AB4641" w:rsidRDefault="00AB4641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(Nazwa i adres wykonawcy)</w:t>
      </w:r>
    </w:p>
    <w:p w14:paraId="6FE8634A" w14:textId="365B54B8" w:rsidR="000A7313" w:rsidRPr="00AB4641" w:rsidRDefault="00BD2EA4" w:rsidP="000F6AB8">
      <w:pPr>
        <w:jc w:val="right"/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________________, dnia ____</w:t>
      </w:r>
      <w:r w:rsidR="000A7313" w:rsidRPr="00AB4641">
        <w:rPr>
          <w:rFonts w:ascii="Arial" w:hAnsi="Arial" w:cs="Arial"/>
          <w:bCs/>
          <w:sz w:val="22"/>
          <w:szCs w:val="22"/>
        </w:rPr>
        <w:t>_____ r.</w:t>
      </w:r>
    </w:p>
    <w:p w14:paraId="41360B3D" w14:textId="77777777" w:rsidR="000A7313" w:rsidRPr="0043611C" w:rsidRDefault="000A7313" w:rsidP="000F6AB8">
      <w:pPr>
        <w:rPr>
          <w:rFonts w:ascii="Arial" w:hAnsi="Arial" w:cs="Arial"/>
          <w:b/>
          <w:bCs/>
          <w:sz w:val="22"/>
          <w:szCs w:val="22"/>
        </w:rPr>
      </w:pPr>
    </w:p>
    <w:p w14:paraId="67FFE023" w14:textId="56BD8C3C" w:rsidR="006B318F" w:rsidRPr="0043611C" w:rsidRDefault="006B318F" w:rsidP="000F6AB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3611C">
        <w:rPr>
          <w:rFonts w:ascii="Arial" w:hAnsi="Arial" w:cs="Arial"/>
          <w:b/>
          <w:bCs/>
          <w:sz w:val="22"/>
          <w:szCs w:val="22"/>
        </w:rPr>
        <w:t>KOSZTORYS OFERTOWY</w:t>
      </w:r>
    </w:p>
    <w:p w14:paraId="40B9AF37" w14:textId="77777777" w:rsidR="00BD2EA4" w:rsidRPr="00AB4641" w:rsidRDefault="00BD2EA4" w:rsidP="000F6AB8">
      <w:pPr>
        <w:rPr>
          <w:rFonts w:ascii="Arial" w:hAnsi="Arial" w:cs="Arial"/>
          <w:bCs/>
          <w:sz w:val="22"/>
          <w:szCs w:val="22"/>
        </w:rPr>
      </w:pPr>
    </w:p>
    <w:p w14:paraId="016B7D78" w14:textId="77777777" w:rsidR="00053C07" w:rsidRDefault="00053C07" w:rsidP="000F6AB8">
      <w:pPr>
        <w:rPr>
          <w:rFonts w:ascii="Arial" w:hAnsi="Arial" w:cs="Arial"/>
          <w:bCs/>
          <w:sz w:val="22"/>
          <w:szCs w:val="22"/>
        </w:rPr>
      </w:pPr>
    </w:p>
    <w:p w14:paraId="2A2D0510" w14:textId="046713B3" w:rsidR="006B318F" w:rsidRPr="00AB4641" w:rsidRDefault="006B318F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 xml:space="preserve">Skarb Państwa – Państwowe Gospodarstwo Leśne Lasy Państwowe </w:t>
      </w:r>
    </w:p>
    <w:p w14:paraId="1C28081D" w14:textId="77777777" w:rsidR="006B318F" w:rsidRPr="00AB4641" w:rsidRDefault="006B318F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 xml:space="preserve">Regionalna Dyrekcja Lasów Państwowych (RDLP) we Wrocławiu </w:t>
      </w:r>
    </w:p>
    <w:p w14:paraId="46CBF715" w14:textId="77777777" w:rsidR="006B318F" w:rsidRPr="00AB4641" w:rsidRDefault="006B318F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 xml:space="preserve">ul. Grunwaldzka 90 </w:t>
      </w:r>
    </w:p>
    <w:p w14:paraId="41104CF5" w14:textId="19D2C376" w:rsidR="006B318F" w:rsidRDefault="006B318F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50 – 357 Wrocław</w:t>
      </w:r>
    </w:p>
    <w:p w14:paraId="72EE54A7" w14:textId="77777777" w:rsidR="001A58B7" w:rsidRPr="00AB4641" w:rsidRDefault="001A58B7" w:rsidP="000F6AB8">
      <w:pPr>
        <w:rPr>
          <w:rFonts w:ascii="Arial" w:hAnsi="Arial" w:cs="Arial"/>
          <w:bCs/>
          <w:sz w:val="22"/>
          <w:szCs w:val="22"/>
        </w:rPr>
      </w:pPr>
    </w:p>
    <w:p w14:paraId="300A003F" w14:textId="0B8849D4" w:rsidR="00700A8B" w:rsidRDefault="00BD2EA4" w:rsidP="00D90922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Odpowiadając na ogłoszeni</w:t>
      </w:r>
      <w:r w:rsidR="00D40516">
        <w:rPr>
          <w:rFonts w:ascii="Arial" w:hAnsi="Arial" w:cs="Arial"/>
          <w:bCs/>
          <w:sz w:val="22"/>
          <w:szCs w:val="22"/>
        </w:rPr>
        <w:t>e o przetargu nieograniczonym pn</w:t>
      </w:r>
      <w:r w:rsidR="002B2044">
        <w:rPr>
          <w:rFonts w:ascii="Arial" w:hAnsi="Arial" w:cs="Arial"/>
          <w:bCs/>
          <w:sz w:val="22"/>
          <w:szCs w:val="22"/>
        </w:rPr>
        <w:t xml:space="preserve">. </w:t>
      </w:r>
      <w:r w:rsidR="00CE5FED" w:rsidRPr="00CE5FED">
        <w:rPr>
          <w:rFonts w:ascii="Arial" w:hAnsi="Arial" w:cs="Arial"/>
          <w:bCs/>
          <w:sz w:val="22"/>
          <w:szCs w:val="22"/>
        </w:rPr>
        <w:t>„</w:t>
      </w:r>
      <w:r w:rsidR="00D90922" w:rsidRPr="00D90922">
        <w:rPr>
          <w:rFonts w:ascii="Arial" w:hAnsi="Arial" w:cs="Arial"/>
          <w:bCs/>
          <w:sz w:val="22"/>
          <w:szCs w:val="22"/>
        </w:rPr>
        <w:t>Sporządzenie projektów planów urządzenia lasu dla nadleśnictw: Głogów i Legnica</w:t>
      </w:r>
      <w:r w:rsidR="00D90922">
        <w:rPr>
          <w:rFonts w:ascii="Arial" w:hAnsi="Arial" w:cs="Arial"/>
          <w:bCs/>
          <w:sz w:val="22"/>
          <w:szCs w:val="22"/>
        </w:rPr>
        <w:t xml:space="preserve"> </w:t>
      </w:r>
      <w:r w:rsidR="00D90922" w:rsidRPr="00D90922">
        <w:rPr>
          <w:rFonts w:ascii="Arial" w:hAnsi="Arial" w:cs="Arial"/>
          <w:bCs/>
          <w:sz w:val="22"/>
          <w:szCs w:val="22"/>
        </w:rPr>
        <w:t>oraz operatu siedliskowego dla Nadleśnictwa Bardo Śląskie</w:t>
      </w:r>
      <w:r w:rsidR="00CE5FED" w:rsidRPr="00CE5FED">
        <w:rPr>
          <w:rFonts w:ascii="Arial" w:hAnsi="Arial" w:cs="Arial"/>
          <w:bCs/>
          <w:sz w:val="22"/>
          <w:szCs w:val="22"/>
        </w:rPr>
        <w:t>”</w:t>
      </w:r>
      <w:r w:rsidR="00CE5FED">
        <w:rPr>
          <w:rFonts w:ascii="Arial" w:hAnsi="Arial" w:cs="Arial"/>
          <w:bCs/>
          <w:sz w:val="22"/>
          <w:szCs w:val="22"/>
        </w:rPr>
        <w:t xml:space="preserve"> </w:t>
      </w:r>
      <w:r w:rsidRPr="00AB4641">
        <w:rPr>
          <w:rFonts w:ascii="Arial" w:hAnsi="Arial" w:cs="Arial"/>
          <w:bCs/>
          <w:sz w:val="22"/>
          <w:szCs w:val="22"/>
        </w:rPr>
        <w:t xml:space="preserve">składamy </w:t>
      </w:r>
      <w:r w:rsidR="00433DBF">
        <w:rPr>
          <w:rFonts w:ascii="Arial" w:hAnsi="Arial" w:cs="Arial"/>
          <w:bCs/>
          <w:sz w:val="22"/>
          <w:szCs w:val="22"/>
        </w:rPr>
        <w:t>niniejszym ofertę na</w:t>
      </w:r>
      <w:r w:rsidR="00433DBF" w:rsidRPr="00276ACE">
        <w:rPr>
          <w:rFonts w:ascii="Arial" w:hAnsi="Arial" w:cs="Arial"/>
          <w:b/>
          <w:sz w:val="22"/>
          <w:szCs w:val="22"/>
        </w:rPr>
        <w:t xml:space="preserve"> Pakiet </w:t>
      </w:r>
      <w:r w:rsidR="00992957">
        <w:rPr>
          <w:rFonts w:ascii="Arial" w:hAnsi="Arial" w:cs="Arial"/>
          <w:b/>
          <w:sz w:val="22"/>
          <w:szCs w:val="22"/>
        </w:rPr>
        <w:t xml:space="preserve">nr </w:t>
      </w:r>
      <w:r w:rsidR="00433DBF" w:rsidRPr="00276ACE">
        <w:rPr>
          <w:rFonts w:ascii="Arial" w:hAnsi="Arial" w:cs="Arial"/>
          <w:b/>
          <w:sz w:val="22"/>
          <w:szCs w:val="22"/>
        </w:rPr>
        <w:t xml:space="preserve">I </w:t>
      </w:r>
      <w:r w:rsidRPr="00AB4641">
        <w:rPr>
          <w:rFonts w:ascii="Arial" w:hAnsi="Arial" w:cs="Arial"/>
          <w:bCs/>
          <w:sz w:val="22"/>
          <w:szCs w:val="22"/>
        </w:rPr>
        <w:t>tego zamówienia i oferujemy następujące ceny jednostkowe za usługi wchodzące w skład tej części zamówienia:</w:t>
      </w:r>
    </w:p>
    <w:p w14:paraId="1FE6C4B2" w14:textId="77777777" w:rsidR="001251D2" w:rsidRPr="00AB4641" w:rsidRDefault="001251D2" w:rsidP="000F6AB8">
      <w:pPr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670"/>
        <w:gridCol w:w="4244"/>
        <w:gridCol w:w="755"/>
        <w:gridCol w:w="931"/>
        <w:gridCol w:w="1439"/>
        <w:gridCol w:w="1625"/>
        <w:gridCol w:w="1375"/>
        <w:gridCol w:w="1242"/>
        <w:gridCol w:w="1748"/>
      </w:tblGrid>
      <w:tr w:rsidR="001A58B7" w14:paraId="0875B679" w14:textId="77777777" w:rsidTr="0023305B">
        <w:tc>
          <w:tcPr>
            <w:tcW w:w="14029" w:type="dxa"/>
            <w:gridSpan w:val="9"/>
            <w:vAlign w:val="center"/>
          </w:tcPr>
          <w:p w14:paraId="51741DC3" w14:textId="4AA9AAD2" w:rsidR="001A58B7" w:rsidRDefault="009F2735" w:rsidP="00CE5FED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9F2735">
              <w:rPr>
                <w:rFonts w:ascii="Arial" w:hAnsi="Arial" w:cs="Arial"/>
                <w:bCs/>
                <w:sz w:val="22"/>
                <w:szCs w:val="22"/>
              </w:rPr>
              <w:t xml:space="preserve">Sporządzenie projektu planu urządzenia lasu wraz z prognozą oddziaływania tego planu na środowisko dla Nadleśnictwa </w:t>
            </w:r>
            <w:r w:rsidR="00D90922">
              <w:rPr>
                <w:rFonts w:ascii="Arial" w:hAnsi="Arial" w:cs="Arial"/>
                <w:bCs/>
                <w:sz w:val="22"/>
                <w:szCs w:val="22"/>
              </w:rPr>
              <w:t>Głogów</w:t>
            </w:r>
            <w:r w:rsidRPr="009F2735">
              <w:rPr>
                <w:rFonts w:ascii="Arial" w:hAnsi="Arial" w:cs="Arial"/>
                <w:bCs/>
                <w:sz w:val="22"/>
                <w:szCs w:val="22"/>
              </w:rPr>
              <w:t>, z okresem obowiązywania od 01.01.202</w:t>
            </w:r>
            <w:r w:rsidR="00D90922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Pr="009F2735">
              <w:rPr>
                <w:rFonts w:ascii="Arial" w:hAnsi="Arial" w:cs="Arial"/>
                <w:bCs/>
                <w:sz w:val="22"/>
                <w:szCs w:val="22"/>
              </w:rPr>
              <w:t xml:space="preserve"> do 31.12.203</w:t>
            </w:r>
            <w:r w:rsidR="00D90922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</w:tr>
      <w:tr w:rsidR="00762647" w14:paraId="005F88CF" w14:textId="77777777" w:rsidTr="0023305B">
        <w:tc>
          <w:tcPr>
            <w:tcW w:w="670" w:type="dxa"/>
            <w:vAlign w:val="center"/>
          </w:tcPr>
          <w:p w14:paraId="26E5F8D4" w14:textId="713795E8" w:rsidR="001A58B7" w:rsidRPr="00762647" w:rsidRDefault="001456EE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Etap</w:t>
            </w:r>
          </w:p>
        </w:tc>
        <w:tc>
          <w:tcPr>
            <w:tcW w:w="4244" w:type="dxa"/>
            <w:vAlign w:val="center"/>
          </w:tcPr>
          <w:p w14:paraId="5F87B1AF" w14:textId="0B7AD238" w:rsidR="001A58B7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Wyszczególnienie</w:t>
            </w:r>
          </w:p>
        </w:tc>
        <w:tc>
          <w:tcPr>
            <w:tcW w:w="755" w:type="dxa"/>
            <w:vAlign w:val="center"/>
          </w:tcPr>
          <w:p w14:paraId="73B86A27" w14:textId="01DF675E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Jedn.</w:t>
            </w:r>
          </w:p>
        </w:tc>
        <w:tc>
          <w:tcPr>
            <w:tcW w:w="931" w:type="dxa"/>
            <w:vAlign w:val="center"/>
          </w:tcPr>
          <w:p w14:paraId="04CD435F" w14:textId="728D3D63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Ilość</w:t>
            </w:r>
          </w:p>
        </w:tc>
        <w:tc>
          <w:tcPr>
            <w:tcW w:w="1439" w:type="dxa"/>
            <w:vAlign w:val="center"/>
          </w:tcPr>
          <w:p w14:paraId="519E47E3" w14:textId="2F7900AB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Cena jednostkowa netto w PLN</w:t>
            </w:r>
          </w:p>
        </w:tc>
        <w:tc>
          <w:tcPr>
            <w:tcW w:w="1625" w:type="dxa"/>
            <w:vAlign w:val="center"/>
          </w:tcPr>
          <w:p w14:paraId="4038A808" w14:textId="501B7AB5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Wartość całkowita netto w PLN</w:t>
            </w:r>
          </w:p>
        </w:tc>
        <w:tc>
          <w:tcPr>
            <w:tcW w:w="1375" w:type="dxa"/>
            <w:vAlign w:val="center"/>
          </w:tcPr>
          <w:p w14:paraId="58930935" w14:textId="493F62BF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Stawka VAT</w:t>
            </w:r>
          </w:p>
        </w:tc>
        <w:tc>
          <w:tcPr>
            <w:tcW w:w="1242" w:type="dxa"/>
            <w:vAlign w:val="center"/>
          </w:tcPr>
          <w:p w14:paraId="1BD508FA" w14:textId="1FBC0FEE" w:rsidR="001A58B7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Wartość VAT w PLN</w:t>
            </w:r>
          </w:p>
        </w:tc>
        <w:tc>
          <w:tcPr>
            <w:tcW w:w="1748" w:type="dxa"/>
            <w:vAlign w:val="center"/>
          </w:tcPr>
          <w:p w14:paraId="56C626AD" w14:textId="0CBBEF70" w:rsidR="001A58B7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Wartość całkowita brutto w PLN</w:t>
            </w:r>
          </w:p>
        </w:tc>
      </w:tr>
      <w:tr w:rsidR="00762647" w14:paraId="6DBA58CA" w14:textId="77777777" w:rsidTr="0023305B">
        <w:tc>
          <w:tcPr>
            <w:tcW w:w="670" w:type="dxa"/>
            <w:vAlign w:val="center"/>
          </w:tcPr>
          <w:p w14:paraId="6C102E3C" w14:textId="5042F02E" w:rsidR="001A58B7" w:rsidRPr="00762647" w:rsidRDefault="0076264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4244" w:type="dxa"/>
            <w:vAlign w:val="center"/>
          </w:tcPr>
          <w:p w14:paraId="43CAA71D" w14:textId="27329643" w:rsidR="001A58B7" w:rsidRDefault="001A58B7" w:rsidP="00762647">
            <w:pPr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sz w:val="22"/>
                <w:szCs w:val="22"/>
              </w:rPr>
              <w:t>Prace przygotowawcze</w:t>
            </w:r>
          </w:p>
        </w:tc>
        <w:tc>
          <w:tcPr>
            <w:tcW w:w="755" w:type="dxa"/>
            <w:vAlign w:val="center"/>
          </w:tcPr>
          <w:p w14:paraId="5079DA60" w14:textId="5ABB5930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6DBB82B8" w14:textId="44659F0E" w:rsidR="001A58B7" w:rsidRPr="009F2735" w:rsidRDefault="00D90922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16 318</w:t>
            </w:r>
          </w:p>
        </w:tc>
        <w:tc>
          <w:tcPr>
            <w:tcW w:w="1439" w:type="dxa"/>
            <w:vAlign w:val="center"/>
          </w:tcPr>
          <w:p w14:paraId="4D92B19F" w14:textId="77777777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0FB50671" w14:textId="77777777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EC4E32F" w14:textId="2C3A9FD6" w:rsidR="001A58B7" w:rsidRPr="00762647" w:rsidRDefault="0076264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524C5C83" w14:textId="77777777" w:rsidR="001A58B7" w:rsidRDefault="001A58B7" w:rsidP="000F6AB8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685F0A5" w14:textId="77777777" w:rsidR="001A58B7" w:rsidRDefault="001A58B7" w:rsidP="000F6AB8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9F2735" w14:paraId="762B1167" w14:textId="77777777" w:rsidTr="0023305B">
        <w:tc>
          <w:tcPr>
            <w:tcW w:w="670" w:type="dxa"/>
            <w:vAlign w:val="center"/>
          </w:tcPr>
          <w:p w14:paraId="20ED39B1" w14:textId="2B7B94B1" w:rsidR="009F2735" w:rsidRPr="00762647" w:rsidRDefault="009F2735" w:rsidP="009F273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1456EE">
              <w:rPr>
                <w:rFonts w:ascii="Arial" w:hAnsi="Arial" w:cs="Arial"/>
                <w:bCs/>
                <w:sz w:val="22"/>
                <w:szCs w:val="22"/>
              </w:rPr>
              <w:t>-4</w:t>
            </w:r>
          </w:p>
        </w:tc>
        <w:tc>
          <w:tcPr>
            <w:tcW w:w="4244" w:type="dxa"/>
            <w:vAlign w:val="center"/>
          </w:tcPr>
          <w:p w14:paraId="47CAFBF7" w14:textId="27293CEC" w:rsidR="009F2735" w:rsidRDefault="009F2735" w:rsidP="009F2735">
            <w:pPr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Taksacja lasu, w tym pomiar granic wyłączeń</w:t>
            </w:r>
          </w:p>
        </w:tc>
        <w:tc>
          <w:tcPr>
            <w:tcW w:w="755" w:type="dxa"/>
            <w:vAlign w:val="center"/>
          </w:tcPr>
          <w:p w14:paraId="51310334" w14:textId="08AE7E2C" w:rsidR="009F2735" w:rsidRDefault="009F2735" w:rsidP="009F2735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2293BD71" w14:textId="4F16AB40" w:rsidR="009F2735" w:rsidRPr="00E53D9B" w:rsidRDefault="00D90922" w:rsidP="009F27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16 318</w:t>
            </w:r>
          </w:p>
        </w:tc>
        <w:tc>
          <w:tcPr>
            <w:tcW w:w="1439" w:type="dxa"/>
            <w:vAlign w:val="center"/>
          </w:tcPr>
          <w:p w14:paraId="2E2B812D" w14:textId="77777777" w:rsidR="009F2735" w:rsidRDefault="009F2735" w:rsidP="009F2735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5607611B" w14:textId="77777777" w:rsidR="009F2735" w:rsidRDefault="009F2735" w:rsidP="009F2735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742526C4" w14:textId="477D8132" w:rsidR="009F2735" w:rsidRDefault="009F2735" w:rsidP="009F2735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504D24DD" w14:textId="77777777" w:rsidR="009F2735" w:rsidRDefault="009F2735" w:rsidP="009F2735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3A8C0F46" w14:textId="77777777" w:rsidR="009F2735" w:rsidRDefault="009F2735" w:rsidP="009F2735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6741C00F" w14:textId="77777777" w:rsidTr="0023305B">
        <w:tc>
          <w:tcPr>
            <w:tcW w:w="670" w:type="dxa"/>
            <w:vAlign w:val="center"/>
          </w:tcPr>
          <w:p w14:paraId="6D47A0BD" w14:textId="1A9565A7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4244" w:type="dxa"/>
            <w:vAlign w:val="center"/>
          </w:tcPr>
          <w:p w14:paraId="431F3E95" w14:textId="4D622C5E" w:rsidR="00D90922" w:rsidRPr="001456EE" w:rsidRDefault="00D90922" w:rsidP="00D9092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1456EE">
              <w:rPr>
                <w:rFonts w:ascii="Arial" w:hAnsi="Arial" w:cs="Arial"/>
                <w:sz w:val="22"/>
                <w:szCs w:val="22"/>
              </w:rPr>
              <w:t>prowadzenie opisów taksacyjnych do bazy programu WebTaksator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Pr="001456EE">
              <w:rPr>
                <w:rFonts w:ascii="Arial" w:hAnsi="Arial" w:cs="Arial"/>
                <w:sz w:val="22"/>
                <w:szCs w:val="22"/>
              </w:rPr>
              <w:t>sporządzenie zaktualizowanych map gospodarczych oraz warstw mapy numerycznej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456EE">
              <w:rPr>
                <w:rFonts w:ascii="Arial" w:hAnsi="Arial" w:cs="Arial"/>
                <w:sz w:val="22"/>
                <w:szCs w:val="22"/>
              </w:rPr>
              <w:t>sporządzenie wstępnej wersji mapy przeglądowej projektowanych cięć rębnych,</w:t>
            </w:r>
          </w:p>
          <w:p w14:paraId="6FEE6A78" w14:textId="17BAA416" w:rsidR="00D90922" w:rsidRDefault="00D90922" w:rsidP="00D90922">
            <w:pPr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1456EE">
              <w:rPr>
                <w:rFonts w:ascii="Arial" w:hAnsi="Arial" w:cs="Arial"/>
                <w:sz w:val="22"/>
                <w:szCs w:val="22"/>
              </w:rPr>
              <w:lastRenderedPageBreak/>
              <w:t>sporządzenie map i wykaz</w:t>
            </w:r>
            <w:r>
              <w:rPr>
                <w:rFonts w:ascii="Arial" w:hAnsi="Arial" w:cs="Arial"/>
                <w:sz w:val="22"/>
                <w:szCs w:val="22"/>
              </w:rPr>
              <w:t>ów</w:t>
            </w:r>
            <w:r w:rsidRPr="001456EE">
              <w:rPr>
                <w:rFonts w:ascii="Arial" w:hAnsi="Arial" w:cs="Arial"/>
                <w:sz w:val="22"/>
                <w:szCs w:val="22"/>
              </w:rPr>
              <w:t xml:space="preserve"> do nowego wniosku o uznanie lasów za ochronne</w:t>
            </w:r>
          </w:p>
        </w:tc>
        <w:tc>
          <w:tcPr>
            <w:tcW w:w="755" w:type="dxa"/>
            <w:vAlign w:val="center"/>
          </w:tcPr>
          <w:p w14:paraId="28776885" w14:textId="3DD5B4E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lastRenderedPageBreak/>
              <w:t>ha</w:t>
            </w:r>
          </w:p>
        </w:tc>
        <w:tc>
          <w:tcPr>
            <w:tcW w:w="931" w:type="dxa"/>
            <w:vAlign w:val="center"/>
          </w:tcPr>
          <w:p w14:paraId="07F17197" w14:textId="3D3D6AD4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16 318</w:t>
            </w:r>
          </w:p>
        </w:tc>
        <w:tc>
          <w:tcPr>
            <w:tcW w:w="1439" w:type="dxa"/>
            <w:vAlign w:val="center"/>
          </w:tcPr>
          <w:p w14:paraId="549F54F8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7F8B80E3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5DC79A8" w14:textId="3D3C855B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1633D8CF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E112835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73805A0D" w14:textId="77777777" w:rsidTr="0023305B">
        <w:tc>
          <w:tcPr>
            <w:tcW w:w="670" w:type="dxa"/>
            <w:vAlign w:val="center"/>
          </w:tcPr>
          <w:p w14:paraId="6071F011" w14:textId="1928E621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4244" w:type="dxa"/>
            <w:vAlign w:val="center"/>
          </w:tcPr>
          <w:p w14:paraId="0E13963E" w14:textId="5D952A4E" w:rsidR="00D90922" w:rsidRDefault="00D90922" w:rsidP="00D90922">
            <w:pPr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Inwentaryzacja zasobów </w:t>
            </w:r>
            <w:r w:rsidRPr="00AB4641">
              <w:rPr>
                <w:rFonts w:ascii="Arial" w:hAnsi="Arial" w:cs="Arial"/>
                <w:sz w:val="22"/>
                <w:szCs w:val="22"/>
              </w:rPr>
              <w:t>drzewnych i dodatkowe pomiary martwego drewna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456EE">
              <w:rPr>
                <w:rFonts w:ascii="Arial" w:hAnsi="Arial" w:cs="Arial"/>
                <w:sz w:val="22"/>
                <w:szCs w:val="22"/>
              </w:rPr>
              <w:t>baza danych programu WebTaksator z  wprowadzonymi opisami taksacyjnymi drzewostanów i wynikami inwentaryzacji</w:t>
            </w:r>
          </w:p>
        </w:tc>
        <w:tc>
          <w:tcPr>
            <w:tcW w:w="755" w:type="dxa"/>
            <w:vAlign w:val="center"/>
          </w:tcPr>
          <w:p w14:paraId="207788BD" w14:textId="23E2A71F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5AB19381" w14:textId="5F7A563A" w:rsidR="00D90922" w:rsidRPr="00E53D9B" w:rsidRDefault="00D90922" w:rsidP="00D909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16 318</w:t>
            </w:r>
          </w:p>
        </w:tc>
        <w:tc>
          <w:tcPr>
            <w:tcW w:w="1439" w:type="dxa"/>
            <w:vAlign w:val="center"/>
          </w:tcPr>
          <w:p w14:paraId="48F33A49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60FEA12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1B938F6E" w14:textId="5F6EDC4A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06F22F1A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1405BE82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3DEE7C08" w14:textId="77777777" w:rsidTr="0023305B">
        <w:tc>
          <w:tcPr>
            <w:tcW w:w="670" w:type="dxa"/>
            <w:vMerge w:val="restart"/>
            <w:vAlign w:val="center"/>
          </w:tcPr>
          <w:p w14:paraId="60B87A10" w14:textId="201D7DCC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4244" w:type="dxa"/>
            <w:vAlign w:val="center"/>
          </w:tcPr>
          <w:p w14:paraId="7B363B38" w14:textId="77777777" w:rsidR="00D90922" w:rsidRPr="00AB4641" w:rsidRDefault="00D90922" w:rsidP="00D9092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B4641">
              <w:rPr>
                <w:rFonts w:ascii="Arial" w:hAnsi="Arial" w:cs="Arial"/>
                <w:sz w:val="22"/>
                <w:szCs w:val="22"/>
              </w:rPr>
              <w:t>Sporządzenie:</w:t>
            </w:r>
          </w:p>
          <w:p w14:paraId="202F90FB" w14:textId="012E3AD0" w:rsidR="00D90922" w:rsidRPr="000E74A5" w:rsidRDefault="00D90922" w:rsidP="00D90922">
            <w:pPr>
              <w:pStyle w:val="Akapitzlist"/>
              <w:numPr>
                <w:ilvl w:val="0"/>
                <w:numId w:val="47"/>
              </w:numPr>
              <w:ind w:left="46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0E74A5">
              <w:rPr>
                <w:rFonts w:ascii="Arial" w:hAnsi="Arial" w:cs="Arial"/>
                <w:sz w:val="22"/>
                <w:szCs w:val="22"/>
              </w:rPr>
              <w:t>bazy danych w programie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56EE">
              <w:rPr>
                <w:rFonts w:ascii="Arial" w:hAnsi="Arial" w:cs="Arial"/>
                <w:sz w:val="22"/>
                <w:szCs w:val="22"/>
              </w:rPr>
              <w:t>WebTaksator</w:t>
            </w:r>
          </w:p>
        </w:tc>
        <w:tc>
          <w:tcPr>
            <w:tcW w:w="755" w:type="dxa"/>
            <w:vAlign w:val="center"/>
          </w:tcPr>
          <w:p w14:paraId="5BD9A681" w14:textId="2FD3BD7E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47D57AFB" w14:textId="2B00BC4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16 318</w:t>
            </w:r>
          </w:p>
        </w:tc>
        <w:tc>
          <w:tcPr>
            <w:tcW w:w="1439" w:type="dxa"/>
            <w:vAlign w:val="center"/>
          </w:tcPr>
          <w:p w14:paraId="63DBBA09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7F7CD6B7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73461673" w14:textId="0AB4D50F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2D8303D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1ABF74BF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333652E7" w14:textId="77777777" w:rsidTr="0023305B">
        <w:tc>
          <w:tcPr>
            <w:tcW w:w="670" w:type="dxa"/>
            <w:vMerge/>
            <w:vAlign w:val="center"/>
          </w:tcPr>
          <w:p w14:paraId="218FAEF2" w14:textId="77777777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20374E83" w14:textId="44170647" w:rsidR="00D90922" w:rsidRPr="000E74A5" w:rsidRDefault="00D90922" w:rsidP="00D90922">
            <w:pPr>
              <w:pStyle w:val="Akapitzlist"/>
              <w:ind w:left="43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2a)</w:t>
            </w:r>
            <w:r w:rsidRPr="00193CAE">
              <w:rPr>
                <w:rFonts w:ascii="Arial" w:hAnsi="Arial" w:cs="Arial"/>
                <w:sz w:val="22"/>
                <w:szCs w:val="22"/>
              </w:rPr>
              <w:t xml:space="preserve"> wersji elektroniczn</w:t>
            </w:r>
            <w:r>
              <w:rPr>
                <w:rFonts w:ascii="Arial" w:hAnsi="Arial" w:cs="Arial"/>
                <w:sz w:val="22"/>
                <w:szCs w:val="22"/>
              </w:rPr>
              <w:t>ej</w:t>
            </w:r>
            <w:r w:rsidRPr="00193CAE">
              <w:rPr>
                <w:rFonts w:ascii="Arial" w:hAnsi="Arial" w:cs="Arial"/>
                <w:sz w:val="22"/>
                <w:szCs w:val="22"/>
              </w:rPr>
              <w:t xml:space="preserve"> lub papierowej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E74A5">
              <w:rPr>
                <w:rFonts w:ascii="Arial" w:hAnsi="Arial" w:cs="Arial"/>
                <w:sz w:val="22"/>
                <w:szCs w:val="22"/>
              </w:rPr>
              <w:t>zestawień zbiorczych danych inwentaryzacyjnych</w:t>
            </w:r>
          </w:p>
        </w:tc>
        <w:tc>
          <w:tcPr>
            <w:tcW w:w="755" w:type="dxa"/>
            <w:vAlign w:val="center"/>
          </w:tcPr>
          <w:p w14:paraId="04CBADD8" w14:textId="71571B41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14D8D811" w14:textId="3CF840F3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16 318</w:t>
            </w:r>
          </w:p>
        </w:tc>
        <w:tc>
          <w:tcPr>
            <w:tcW w:w="1439" w:type="dxa"/>
            <w:vAlign w:val="center"/>
          </w:tcPr>
          <w:p w14:paraId="5DE5B82D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50D7726F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744DEF3A" w14:textId="4390C285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CDF7B47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48952B2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6289A900" w14:textId="77777777" w:rsidTr="0023305B">
        <w:tc>
          <w:tcPr>
            <w:tcW w:w="670" w:type="dxa"/>
            <w:vMerge/>
            <w:vAlign w:val="center"/>
          </w:tcPr>
          <w:p w14:paraId="0475FB12" w14:textId="77777777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3D2D850E" w14:textId="42F14878" w:rsidR="00D90922" w:rsidRPr="00AB4641" w:rsidRDefault="00D90922" w:rsidP="00D9092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2b) </w:t>
            </w:r>
            <w:r w:rsidRPr="00193CAE">
              <w:rPr>
                <w:rFonts w:ascii="Arial" w:hAnsi="Arial" w:cs="Arial"/>
                <w:sz w:val="22"/>
                <w:szCs w:val="22"/>
              </w:rPr>
              <w:t>wersji elektroniczn</w:t>
            </w:r>
            <w:r>
              <w:rPr>
                <w:rFonts w:ascii="Arial" w:hAnsi="Arial" w:cs="Arial"/>
                <w:sz w:val="22"/>
                <w:szCs w:val="22"/>
              </w:rPr>
              <w:t>ej</w:t>
            </w:r>
            <w:r w:rsidRPr="00193CAE">
              <w:rPr>
                <w:rFonts w:ascii="Arial" w:hAnsi="Arial" w:cs="Arial"/>
                <w:sz w:val="22"/>
                <w:szCs w:val="22"/>
              </w:rPr>
              <w:t xml:space="preserve"> lub papierowej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4641">
              <w:rPr>
                <w:rFonts w:ascii="Arial" w:hAnsi="Arial" w:cs="Arial"/>
                <w:sz w:val="22"/>
                <w:szCs w:val="22"/>
              </w:rPr>
              <w:t>map gospodarczych</w:t>
            </w:r>
          </w:p>
        </w:tc>
        <w:tc>
          <w:tcPr>
            <w:tcW w:w="755" w:type="dxa"/>
            <w:vAlign w:val="center"/>
          </w:tcPr>
          <w:p w14:paraId="165647AD" w14:textId="23833040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0708664F" w14:textId="09689AC1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16 318</w:t>
            </w:r>
          </w:p>
        </w:tc>
        <w:tc>
          <w:tcPr>
            <w:tcW w:w="1439" w:type="dxa"/>
            <w:vAlign w:val="center"/>
          </w:tcPr>
          <w:p w14:paraId="6849897D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682C615E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09A02EA4" w14:textId="4FD62A69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129F4BC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219EC21D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45063BA0" w14:textId="77777777" w:rsidTr="0023305B">
        <w:tc>
          <w:tcPr>
            <w:tcW w:w="670" w:type="dxa"/>
            <w:vMerge/>
            <w:vAlign w:val="center"/>
          </w:tcPr>
          <w:p w14:paraId="753B82FA" w14:textId="77777777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071CA2B7" w14:textId="13BEF859" w:rsidR="00D90922" w:rsidRPr="00AB4641" w:rsidRDefault="00D90922" w:rsidP="00D9092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2c) </w:t>
            </w:r>
            <w:r w:rsidRPr="00193CAE">
              <w:rPr>
                <w:rFonts w:ascii="Arial" w:hAnsi="Arial" w:cs="Arial"/>
                <w:sz w:val="22"/>
                <w:szCs w:val="22"/>
              </w:rPr>
              <w:t>wersji elektroniczn</w:t>
            </w:r>
            <w:r>
              <w:rPr>
                <w:rFonts w:ascii="Arial" w:hAnsi="Arial" w:cs="Arial"/>
                <w:sz w:val="22"/>
                <w:szCs w:val="22"/>
              </w:rPr>
              <w:t>ej</w:t>
            </w:r>
            <w:r w:rsidRPr="00193CAE">
              <w:rPr>
                <w:rFonts w:ascii="Arial" w:hAnsi="Arial" w:cs="Arial"/>
                <w:sz w:val="22"/>
                <w:szCs w:val="22"/>
              </w:rPr>
              <w:t xml:space="preserve"> lub papierowej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4641">
              <w:rPr>
                <w:rFonts w:ascii="Arial" w:hAnsi="Arial" w:cs="Arial"/>
                <w:sz w:val="22"/>
                <w:szCs w:val="22"/>
              </w:rPr>
              <w:t>map przeglądowych projektowanych cięć rębnych, obszarów chronionych i funkcji lasu</w:t>
            </w:r>
          </w:p>
        </w:tc>
        <w:tc>
          <w:tcPr>
            <w:tcW w:w="755" w:type="dxa"/>
            <w:vAlign w:val="center"/>
          </w:tcPr>
          <w:p w14:paraId="709AFD8D" w14:textId="6625E611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04FDF779" w14:textId="69BC7F0D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16 318</w:t>
            </w:r>
          </w:p>
        </w:tc>
        <w:tc>
          <w:tcPr>
            <w:tcW w:w="1439" w:type="dxa"/>
            <w:vAlign w:val="center"/>
          </w:tcPr>
          <w:p w14:paraId="1E0B8A24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BBF4EDC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35412836" w14:textId="06B9F12F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1FB074BD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4F7B3753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48B353D9" w14:textId="77777777" w:rsidTr="0023305B">
        <w:tc>
          <w:tcPr>
            <w:tcW w:w="670" w:type="dxa"/>
            <w:vMerge/>
            <w:vAlign w:val="center"/>
          </w:tcPr>
          <w:p w14:paraId="42394045" w14:textId="77777777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29637ACC" w14:textId="0475684A" w:rsidR="00D90922" w:rsidRPr="00AB4641" w:rsidRDefault="00D90922" w:rsidP="00D9092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2d) </w:t>
            </w:r>
            <w:r w:rsidRPr="00193CAE">
              <w:rPr>
                <w:rFonts w:ascii="Arial" w:hAnsi="Arial" w:cs="Arial"/>
                <w:sz w:val="22"/>
                <w:szCs w:val="22"/>
              </w:rPr>
              <w:t>wersji elektroniczn</w:t>
            </w:r>
            <w:r>
              <w:rPr>
                <w:rFonts w:ascii="Arial" w:hAnsi="Arial" w:cs="Arial"/>
                <w:sz w:val="22"/>
                <w:szCs w:val="22"/>
              </w:rPr>
              <w:t>ej</w:t>
            </w:r>
            <w:r w:rsidRPr="00193CAE">
              <w:rPr>
                <w:rFonts w:ascii="Arial" w:hAnsi="Arial" w:cs="Arial"/>
                <w:sz w:val="22"/>
                <w:szCs w:val="22"/>
              </w:rPr>
              <w:t xml:space="preserve"> lub papierowej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4641">
              <w:rPr>
                <w:rFonts w:ascii="Arial" w:hAnsi="Arial" w:cs="Arial"/>
                <w:sz w:val="22"/>
                <w:szCs w:val="22"/>
              </w:rPr>
              <w:t>projektu prognozy oddziaływania na środowisko</w:t>
            </w:r>
          </w:p>
        </w:tc>
        <w:tc>
          <w:tcPr>
            <w:tcW w:w="755" w:type="dxa"/>
            <w:vAlign w:val="center"/>
          </w:tcPr>
          <w:p w14:paraId="686AB4E1" w14:textId="266639A5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60AA1499" w14:textId="79B2F233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16 318</w:t>
            </w:r>
          </w:p>
        </w:tc>
        <w:tc>
          <w:tcPr>
            <w:tcW w:w="1439" w:type="dxa"/>
            <w:vAlign w:val="center"/>
          </w:tcPr>
          <w:p w14:paraId="77E50AE5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28DFE0D0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FC05B83" w14:textId="2D631BB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0183832A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2D4B9C2E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3802325D" w14:textId="77777777" w:rsidTr="0023305B">
        <w:tc>
          <w:tcPr>
            <w:tcW w:w="670" w:type="dxa"/>
            <w:vMerge/>
            <w:vAlign w:val="center"/>
          </w:tcPr>
          <w:p w14:paraId="5615A9E4" w14:textId="77777777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182369E5" w14:textId="1854CE05" w:rsidR="00D90922" w:rsidRDefault="00D90922" w:rsidP="00D9092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2e) </w:t>
            </w:r>
            <w:r w:rsidRPr="00193CAE">
              <w:rPr>
                <w:rFonts w:ascii="Arial" w:hAnsi="Arial" w:cs="Arial"/>
                <w:sz w:val="22"/>
                <w:szCs w:val="22"/>
              </w:rPr>
              <w:t>wersji elektroniczn</w:t>
            </w:r>
            <w:r>
              <w:rPr>
                <w:rFonts w:ascii="Arial" w:hAnsi="Arial" w:cs="Arial"/>
                <w:sz w:val="22"/>
                <w:szCs w:val="22"/>
              </w:rPr>
              <w:t>ej</w:t>
            </w:r>
            <w:r w:rsidRPr="00193CAE">
              <w:rPr>
                <w:rFonts w:ascii="Arial" w:hAnsi="Arial" w:cs="Arial"/>
                <w:sz w:val="22"/>
                <w:szCs w:val="22"/>
              </w:rPr>
              <w:t xml:space="preserve"> lub papierowej </w:t>
            </w:r>
            <w:r w:rsidRPr="00424D37">
              <w:rPr>
                <w:rFonts w:ascii="Arial" w:hAnsi="Arial" w:cs="Arial"/>
                <w:sz w:val="22"/>
                <w:szCs w:val="22"/>
              </w:rPr>
              <w:t>aktualizacji programu ochrony przyrody wraz z mapami</w:t>
            </w:r>
          </w:p>
        </w:tc>
        <w:tc>
          <w:tcPr>
            <w:tcW w:w="755" w:type="dxa"/>
            <w:vAlign w:val="center"/>
          </w:tcPr>
          <w:p w14:paraId="21A23668" w14:textId="2337240E" w:rsidR="00D90922" w:rsidRPr="00AB4641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670E00CE" w14:textId="07EFABE4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16 318</w:t>
            </w:r>
          </w:p>
        </w:tc>
        <w:tc>
          <w:tcPr>
            <w:tcW w:w="1439" w:type="dxa"/>
            <w:vAlign w:val="center"/>
          </w:tcPr>
          <w:p w14:paraId="1F41D48D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B83E669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4E2B2508" w14:textId="5E6F6F05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8388A68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C22A433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138D25B2" w14:textId="77777777" w:rsidTr="0023305B">
        <w:tc>
          <w:tcPr>
            <w:tcW w:w="670" w:type="dxa"/>
            <w:vMerge/>
            <w:vAlign w:val="center"/>
          </w:tcPr>
          <w:p w14:paraId="4093BCBE" w14:textId="77777777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7EBC93B2" w14:textId="25B8C69B" w:rsidR="00D90922" w:rsidRPr="00AB4641" w:rsidRDefault="00D90922" w:rsidP="00D9092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2f) referatu Wykonawcy</w:t>
            </w:r>
          </w:p>
        </w:tc>
        <w:tc>
          <w:tcPr>
            <w:tcW w:w="755" w:type="dxa"/>
            <w:vAlign w:val="center"/>
          </w:tcPr>
          <w:p w14:paraId="237B093B" w14:textId="4E2AFCE4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421DCFC2" w14:textId="1E47F22F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16 318</w:t>
            </w:r>
          </w:p>
        </w:tc>
        <w:tc>
          <w:tcPr>
            <w:tcW w:w="1439" w:type="dxa"/>
            <w:vAlign w:val="center"/>
          </w:tcPr>
          <w:p w14:paraId="0CB82F94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1105FC09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DA2B2BF" w14:textId="18E8FBE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55B01C2E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603605E6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23305B" w14:paraId="7447F837" w14:textId="77777777" w:rsidTr="0023305B">
        <w:tc>
          <w:tcPr>
            <w:tcW w:w="670" w:type="dxa"/>
            <w:vAlign w:val="center"/>
          </w:tcPr>
          <w:p w14:paraId="07FDD910" w14:textId="77777777" w:rsidR="0023305B" w:rsidRPr="00762647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4244" w:type="dxa"/>
            <w:vAlign w:val="center"/>
          </w:tcPr>
          <w:p w14:paraId="307CF482" w14:textId="5CC953A7" w:rsidR="0023305B" w:rsidRDefault="0023305B" w:rsidP="00835A81">
            <w:pPr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sz w:val="22"/>
                <w:szCs w:val="22"/>
              </w:rPr>
              <w:t>Prace zakończeniowe</w:t>
            </w:r>
            <w:r>
              <w:rPr>
                <w:rFonts w:ascii="Arial" w:hAnsi="Arial" w:cs="Arial"/>
                <w:sz w:val="22"/>
                <w:szCs w:val="22"/>
              </w:rPr>
              <w:t xml:space="preserve"> – wersja cyfrowa</w:t>
            </w:r>
            <w:r w:rsidRPr="00AB4641">
              <w:rPr>
                <w:rFonts w:ascii="Arial" w:hAnsi="Arial" w:cs="Arial"/>
                <w:sz w:val="22"/>
                <w:szCs w:val="22"/>
              </w:rPr>
              <w:t xml:space="preserve"> (przekazanie gotowego projektu planu urządzenia </w:t>
            </w:r>
            <w:r w:rsidRPr="0023305B">
              <w:rPr>
                <w:rFonts w:ascii="Arial" w:hAnsi="Arial" w:cs="Arial"/>
                <w:sz w:val="22"/>
                <w:szCs w:val="22"/>
              </w:rPr>
              <w:t>lasu w formie cyfrowej</w:t>
            </w:r>
            <w:r w:rsidRPr="00AB464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755" w:type="dxa"/>
            <w:vAlign w:val="center"/>
          </w:tcPr>
          <w:p w14:paraId="44BCF3D2" w14:textId="77777777" w:rsidR="0023305B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1FE29BE7" w14:textId="77777777" w:rsidR="0023305B" w:rsidRPr="000F6AB8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5383B3E0" w14:textId="77777777" w:rsidR="0023305B" w:rsidRPr="000F6AB8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16 318</w:t>
            </w:r>
          </w:p>
        </w:tc>
        <w:tc>
          <w:tcPr>
            <w:tcW w:w="1439" w:type="dxa"/>
            <w:vAlign w:val="center"/>
          </w:tcPr>
          <w:p w14:paraId="7E9872BC" w14:textId="77777777" w:rsidR="0023305B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97698BF" w14:textId="77777777" w:rsidR="0023305B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15CEBA5F" w14:textId="77777777" w:rsidR="0023305B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D07FF7" w14:textId="77777777" w:rsidR="0023305B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77C9FC12" w14:textId="77777777" w:rsidR="0023305B" w:rsidRDefault="0023305B" w:rsidP="00835A81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1AD83A79" w14:textId="77777777" w:rsidR="0023305B" w:rsidRDefault="0023305B" w:rsidP="00835A81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6436A863" w14:textId="77777777" w:rsidTr="0023305B">
        <w:tc>
          <w:tcPr>
            <w:tcW w:w="670" w:type="dxa"/>
            <w:vAlign w:val="center"/>
          </w:tcPr>
          <w:p w14:paraId="00BDBDE3" w14:textId="0C93DDB0" w:rsidR="00D90922" w:rsidRPr="00762647" w:rsidRDefault="0023305B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4244" w:type="dxa"/>
            <w:vAlign w:val="center"/>
          </w:tcPr>
          <w:p w14:paraId="0A2A4FB6" w14:textId="329B2375" w:rsidR="00D90922" w:rsidRDefault="00D90922" w:rsidP="00D90922">
            <w:pPr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sz w:val="22"/>
                <w:szCs w:val="22"/>
              </w:rPr>
              <w:t>Prace zakończeniowe</w:t>
            </w:r>
            <w:r w:rsidR="0023305B">
              <w:rPr>
                <w:rFonts w:ascii="Arial" w:hAnsi="Arial" w:cs="Arial"/>
                <w:sz w:val="22"/>
                <w:szCs w:val="22"/>
              </w:rPr>
              <w:t xml:space="preserve"> – wersja papierowa</w:t>
            </w:r>
            <w:r w:rsidRPr="00AB4641">
              <w:rPr>
                <w:rFonts w:ascii="Arial" w:hAnsi="Arial" w:cs="Arial"/>
                <w:sz w:val="22"/>
                <w:szCs w:val="22"/>
              </w:rPr>
              <w:t xml:space="preserve"> (przekazanie gotowego projektu planu urządzenia lasu</w:t>
            </w:r>
            <w:r w:rsidR="0023305B">
              <w:rPr>
                <w:rFonts w:ascii="Arial" w:hAnsi="Arial" w:cs="Arial"/>
                <w:sz w:val="22"/>
                <w:szCs w:val="22"/>
              </w:rPr>
              <w:t xml:space="preserve"> w formie papierowej</w:t>
            </w:r>
            <w:r w:rsidRPr="00AB4641">
              <w:rPr>
                <w:rFonts w:ascii="Arial" w:hAnsi="Arial" w:cs="Arial"/>
                <w:sz w:val="22"/>
                <w:szCs w:val="22"/>
              </w:rPr>
              <w:t>)</w:t>
            </w:r>
            <w:r w:rsidR="002330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5" w:type="dxa"/>
            <w:vAlign w:val="center"/>
          </w:tcPr>
          <w:p w14:paraId="26C42C92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1440ACF9" w14:textId="10975581" w:rsidR="00D90922" w:rsidRPr="000F6AB8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10387FC0" w14:textId="6AEB7F36" w:rsidR="00D90922" w:rsidRPr="000F6AB8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16 318</w:t>
            </w:r>
          </w:p>
        </w:tc>
        <w:tc>
          <w:tcPr>
            <w:tcW w:w="1439" w:type="dxa"/>
            <w:vAlign w:val="center"/>
          </w:tcPr>
          <w:p w14:paraId="628995D1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534569CC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18F59921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8F8AACD" w14:textId="638DC708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6BD3F54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053376F3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:rsidRPr="001A58B7" w14:paraId="36D5195C" w14:textId="77777777" w:rsidTr="00D90922">
        <w:tc>
          <w:tcPr>
            <w:tcW w:w="8039" w:type="dxa"/>
            <w:gridSpan w:val="5"/>
          </w:tcPr>
          <w:p w14:paraId="513E5A70" w14:textId="5EFA5B09" w:rsidR="00D90922" w:rsidRPr="001A58B7" w:rsidRDefault="00D90922" w:rsidP="00D909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A58B7">
              <w:rPr>
                <w:rFonts w:ascii="Arial" w:hAnsi="Arial" w:cs="Arial"/>
                <w:bCs/>
                <w:sz w:val="22"/>
                <w:szCs w:val="22"/>
              </w:rPr>
              <w:t>Cena łączna netto w PLN</w:t>
            </w:r>
          </w:p>
        </w:tc>
        <w:tc>
          <w:tcPr>
            <w:tcW w:w="1625" w:type="dxa"/>
          </w:tcPr>
          <w:p w14:paraId="60206289" w14:textId="77777777" w:rsidR="00D90922" w:rsidRPr="001A58B7" w:rsidRDefault="00D90922" w:rsidP="00D9092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75" w:type="dxa"/>
          </w:tcPr>
          <w:p w14:paraId="55711888" w14:textId="37D8F416" w:rsidR="00D90922" w:rsidRPr="001A58B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6EC6EF6C" w14:textId="63C5076D" w:rsidR="00D90922" w:rsidRPr="001A58B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  <w:tc>
          <w:tcPr>
            <w:tcW w:w="1748" w:type="dxa"/>
          </w:tcPr>
          <w:p w14:paraId="60DBF027" w14:textId="0256BC62" w:rsidR="00D90922" w:rsidRPr="001A58B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D90922" w:rsidRPr="001A58B7" w14:paraId="217D8A27" w14:textId="77777777" w:rsidTr="00D90922">
        <w:tc>
          <w:tcPr>
            <w:tcW w:w="8039" w:type="dxa"/>
            <w:gridSpan w:val="5"/>
          </w:tcPr>
          <w:p w14:paraId="761FE128" w14:textId="6D52AB29" w:rsidR="00D90922" w:rsidRPr="001A58B7" w:rsidRDefault="00D90922" w:rsidP="00D909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A58B7">
              <w:rPr>
                <w:rFonts w:ascii="Arial" w:hAnsi="Arial" w:cs="Arial"/>
                <w:bCs/>
                <w:sz w:val="22"/>
                <w:szCs w:val="22"/>
              </w:rPr>
              <w:lastRenderedPageBreak/>
              <w:t>Cena łączna brutto w PLN</w:t>
            </w:r>
          </w:p>
        </w:tc>
        <w:tc>
          <w:tcPr>
            <w:tcW w:w="1625" w:type="dxa"/>
          </w:tcPr>
          <w:p w14:paraId="400DA46E" w14:textId="5485B093" w:rsidR="00D90922" w:rsidRPr="001A58B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</w:tcPr>
          <w:p w14:paraId="6669F530" w14:textId="1918B42E" w:rsidR="00D90922" w:rsidRPr="001A58B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09F01B7E" w14:textId="69573505" w:rsidR="00D90922" w:rsidRPr="001A58B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48" w:type="dxa"/>
          </w:tcPr>
          <w:p w14:paraId="5B5B5736" w14:textId="77777777" w:rsidR="00D90922" w:rsidRPr="001A58B7" w:rsidRDefault="00D90922" w:rsidP="00D9092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3E05E47" w14:textId="77777777" w:rsidR="00053C07" w:rsidRDefault="00053C07" w:rsidP="00D63663">
      <w:pPr>
        <w:spacing w:before="120"/>
        <w:jc w:val="left"/>
        <w:rPr>
          <w:rFonts w:ascii="Cambria" w:hAnsi="Cambria" w:cs="Arial"/>
          <w:bCs/>
          <w:i/>
          <w:sz w:val="22"/>
          <w:szCs w:val="22"/>
        </w:rPr>
      </w:pPr>
      <w:bookmarkStart w:id="0" w:name="_Hlk60047166"/>
    </w:p>
    <w:p w14:paraId="10F5980D" w14:textId="77777777" w:rsidR="0051749F" w:rsidRDefault="0051749F" w:rsidP="0051749F">
      <w:pPr>
        <w:spacing w:before="120"/>
        <w:ind w:left="7938"/>
        <w:jc w:val="left"/>
        <w:rPr>
          <w:rFonts w:ascii="Cambria" w:hAnsi="Cambria" w:cs="Arial"/>
          <w:bCs/>
          <w:i/>
          <w:sz w:val="22"/>
          <w:szCs w:val="22"/>
        </w:rPr>
      </w:pPr>
    </w:p>
    <w:p w14:paraId="629E94B5" w14:textId="49AAB07D" w:rsidR="00834071" w:rsidRDefault="00834071" w:rsidP="00CE0B2C">
      <w:pPr>
        <w:spacing w:before="120"/>
        <w:ind w:left="7938"/>
        <w:jc w:val="left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bookmarkEnd w:id="0"/>
    </w:p>
    <w:p w14:paraId="107413B4" w14:textId="5A89566F" w:rsidR="00BE32B9" w:rsidRPr="0043611C" w:rsidRDefault="00BE32B9" w:rsidP="0089001F">
      <w:pPr>
        <w:jc w:val="center"/>
        <w:rPr>
          <w:rFonts w:ascii="Arial" w:hAnsi="Arial" w:cs="Arial"/>
          <w:bCs/>
          <w:lang w:eastAsia="ar-SA"/>
        </w:rPr>
      </w:pPr>
    </w:p>
    <w:sectPr w:rsidR="00BE32B9" w:rsidRPr="0043611C" w:rsidSect="001A58B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EF0DA" w14:textId="77777777" w:rsidR="00692DA3" w:rsidRDefault="00692DA3" w:rsidP="002D0E41">
      <w:r>
        <w:separator/>
      </w:r>
    </w:p>
  </w:endnote>
  <w:endnote w:type="continuationSeparator" w:id="0">
    <w:p w14:paraId="366F5F16" w14:textId="77777777" w:rsidR="00692DA3" w:rsidRDefault="00692DA3" w:rsidP="002D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80"/>
    <w:family w:val="auto"/>
    <w:pitch w:val="default"/>
    <w:sig w:usb0="00000000" w:usb1="00000000" w:usb2="00000000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DE416" w14:textId="0ADBD914" w:rsidR="00BD2EA4" w:rsidRPr="00493FE8" w:rsidRDefault="00BD2EA4" w:rsidP="002D0E41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2D0E41">
      <w:rPr>
        <w:rFonts w:ascii="Arial" w:hAnsi="Arial" w:cs="Arial"/>
        <w:sz w:val="16"/>
        <w:szCs w:val="16"/>
      </w:rPr>
      <w:fldChar w:fldCharType="begin"/>
    </w:r>
    <w:r w:rsidRPr="002D0E41">
      <w:rPr>
        <w:rFonts w:ascii="Arial" w:hAnsi="Arial" w:cs="Arial"/>
        <w:sz w:val="16"/>
        <w:szCs w:val="16"/>
      </w:rPr>
      <w:instrText>PAGE   \* MERGEFORMAT</w:instrText>
    </w:r>
    <w:r w:rsidRPr="002D0E41">
      <w:rPr>
        <w:rFonts w:ascii="Arial" w:hAnsi="Arial" w:cs="Arial"/>
        <w:sz w:val="16"/>
        <w:szCs w:val="16"/>
      </w:rPr>
      <w:fldChar w:fldCharType="separate"/>
    </w:r>
    <w:r w:rsidR="00B911BE">
      <w:rPr>
        <w:rFonts w:ascii="Arial" w:hAnsi="Arial" w:cs="Arial"/>
        <w:noProof/>
        <w:sz w:val="16"/>
        <w:szCs w:val="16"/>
      </w:rPr>
      <w:t>2</w:t>
    </w:r>
    <w:r w:rsidRPr="002D0E41">
      <w:rPr>
        <w:rFonts w:ascii="Arial" w:hAnsi="Arial" w:cs="Arial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</w:t>
    </w:r>
    <w:r w:rsidRPr="002D0E41">
      <w:rPr>
        <w:rFonts w:ascii="Arial" w:hAnsi="Arial" w:cs="Arial"/>
        <w:sz w:val="16"/>
        <w:szCs w:val="16"/>
      </w:rPr>
      <w:t xml:space="preserve">| </w:t>
    </w:r>
    <w:r w:rsidRPr="002D0E41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743AC83C" w14:textId="77777777" w:rsidR="00BD2EA4" w:rsidRDefault="00BD2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A145F" w14:textId="77777777" w:rsidR="00692DA3" w:rsidRDefault="00692DA3" w:rsidP="002D0E41">
      <w:r>
        <w:separator/>
      </w:r>
    </w:p>
  </w:footnote>
  <w:footnote w:type="continuationSeparator" w:id="0">
    <w:p w14:paraId="1B61A1F1" w14:textId="77777777" w:rsidR="00692DA3" w:rsidRDefault="00692DA3" w:rsidP="002D0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3CB84" w14:textId="77777777" w:rsidR="004D4A7E" w:rsidRDefault="004D4A7E" w:rsidP="004D4A7E">
    <w:pPr>
      <w:pStyle w:val="Nagwek"/>
    </w:pPr>
    <w:r>
      <w:t>EB.270.4.2024</w:t>
    </w:r>
  </w:p>
  <w:p w14:paraId="761B581E" w14:textId="19F71DED" w:rsidR="00C16E3F" w:rsidRPr="004D4A7E" w:rsidRDefault="00C16E3F" w:rsidP="004D4A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1F519E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D15030"/>
    <w:multiLevelType w:val="hybridMultilevel"/>
    <w:tmpl w:val="22BA84E0"/>
    <w:lvl w:ilvl="0" w:tplc="534263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D526B8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695EF1"/>
    <w:multiLevelType w:val="hybridMultilevel"/>
    <w:tmpl w:val="8C9A90A8"/>
    <w:lvl w:ilvl="0" w:tplc="E102B4B8">
      <w:start w:val="1"/>
      <w:numFmt w:val="decimal"/>
      <w:lvlText w:val="%1)"/>
      <w:lvlJc w:val="left"/>
      <w:pPr>
        <w:ind w:left="1429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4E60E6D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065F00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05EF5598"/>
    <w:multiLevelType w:val="hybridMultilevel"/>
    <w:tmpl w:val="059805AE"/>
    <w:lvl w:ilvl="0" w:tplc="7CFA1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D01121F"/>
    <w:multiLevelType w:val="hybridMultilevel"/>
    <w:tmpl w:val="A48AE6A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0D5A55DA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B87F67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CA14E2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1D626FEA"/>
    <w:multiLevelType w:val="hybridMultilevel"/>
    <w:tmpl w:val="6000567E"/>
    <w:lvl w:ilvl="0" w:tplc="ABA4547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1FC629F5"/>
    <w:multiLevelType w:val="multilevel"/>
    <w:tmpl w:val="2C225A12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3" w15:restartNumberingAfterBreak="0">
    <w:nsid w:val="208D0C42"/>
    <w:multiLevelType w:val="hybridMultilevel"/>
    <w:tmpl w:val="F39435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462025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5" w15:restartNumberingAfterBreak="0">
    <w:nsid w:val="217E1A56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3EB30A1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C45713"/>
    <w:multiLevelType w:val="multilevel"/>
    <w:tmpl w:val="152EF6A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9" w15:restartNumberingAfterBreak="0">
    <w:nsid w:val="29525CE5"/>
    <w:multiLevelType w:val="hybridMultilevel"/>
    <w:tmpl w:val="491E5AB2"/>
    <w:lvl w:ilvl="0" w:tplc="0BE6F4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2BEE12E6"/>
    <w:multiLevelType w:val="hybridMultilevel"/>
    <w:tmpl w:val="059805AE"/>
    <w:lvl w:ilvl="0" w:tplc="7CFA1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2CCD0212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6953B5"/>
    <w:multiLevelType w:val="hybridMultilevel"/>
    <w:tmpl w:val="FCCCA4FC"/>
    <w:lvl w:ilvl="0" w:tplc="C7B8679C">
      <w:start w:val="1"/>
      <w:numFmt w:val="upperRoman"/>
      <w:lvlText w:val="%1)"/>
      <w:lvlJc w:val="left"/>
      <w:pPr>
        <w:ind w:left="285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D120E1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405EA"/>
    <w:multiLevelType w:val="multilevel"/>
    <w:tmpl w:val="39524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  <w:b/>
      </w:rPr>
    </w:lvl>
  </w:abstractNum>
  <w:abstractNum w:abstractNumId="3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3EBA1B1A"/>
    <w:multiLevelType w:val="multilevel"/>
    <w:tmpl w:val="D2CEB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67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08D1D26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2B854B4"/>
    <w:multiLevelType w:val="multilevel"/>
    <w:tmpl w:val="70A274E2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0" w15:restartNumberingAfterBreak="0">
    <w:nsid w:val="44246E63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D03F4"/>
    <w:multiLevelType w:val="hybridMultilevel"/>
    <w:tmpl w:val="74A20964"/>
    <w:lvl w:ilvl="0" w:tplc="88B2A09C">
      <w:start w:val="1"/>
      <w:numFmt w:val="upperRoman"/>
      <w:lvlText w:val="%1)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2" w15:restartNumberingAfterBreak="0">
    <w:nsid w:val="510B4C7F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B3236B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4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B6743AA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47" w15:restartNumberingAfterBreak="0">
    <w:nsid w:val="5C7D7252"/>
    <w:multiLevelType w:val="hybridMultilevel"/>
    <w:tmpl w:val="CE3A1EBE"/>
    <w:lvl w:ilvl="0" w:tplc="CE4A8298">
      <w:start w:val="1"/>
      <w:numFmt w:val="lowerLetter"/>
      <w:lvlText w:val="%1)"/>
      <w:lvlJc w:val="left"/>
      <w:pPr>
        <w:ind w:left="18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9" w15:restartNumberingAfterBreak="0">
    <w:nsid w:val="644D265E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0" w15:restartNumberingAfterBreak="0">
    <w:nsid w:val="65EE1788"/>
    <w:multiLevelType w:val="hybridMultilevel"/>
    <w:tmpl w:val="D2DE49D2"/>
    <w:lvl w:ilvl="0" w:tplc="2CF2B192">
      <w:start w:val="1"/>
      <w:numFmt w:val="upperRoman"/>
      <w:lvlText w:val="%1)"/>
      <w:lvlJc w:val="left"/>
      <w:pPr>
        <w:ind w:left="285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2" w15:restartNumberingAfterBreak="0">
    <w:nsid w:val="691224D0"/>
    <w:multiLevelType w:val="hybridMultilevel"/>
    <w:tmpl w:val="518E2E9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3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6A0F0604"/>
    <w:multiLevelType w:val="hybridMultilevel"/>
    <w:tmpl w:val="518E2E9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5" w15:restartNumberingAfterBreak="0">
    <w:nsid w:val="708034D8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6" w15:restartNumberingAfterBreak="0">
    <w:nsid w:val="74831B45"/>
    <w:multiLevelType w:val="multilevel"/>
    <w:tmpl w:val="27B263CE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9807A9B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E2039A"/>
    <w:multiLevelType w:val="hybridMultilevel"/>
    <w:tmpl w:val="90AA5B42"/>
    <w:lvl w:ilvl="0" w:tplc="A36C14FA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F43172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0" w15:restartNumberingAfterBreak="0">
    <w:nsid w:val="7B5E05CA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4"/>
  </w:num>
  <w:num w:numId="2">
    <w:abstractNumId w:val="36"/>
  </w:num>
  <w:num w:numId="3">
    <w:abstractNumId w:val="11"/>
  </w:num>
  <w:num w:numId="4">
    <w:abstractNumId w:val="54"/>
  </w:num>
  <w:num w:numId="5">
    <w:abstractNumId w:val="35"/>
  </w:num>
  <w:num w:numId="6">
    <w:abstractNumId w:val="13"/>
  </w:num>
  <w:num w:numId="7">
    <w:abstractNumId w:val="45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1"/>
    <w:lvlOverride w:ilvl="0">
      <w:startOverride w:val="1"/>
    </w:lvlOverride>
  </w:num>
  <w:num w:numId="10">
    <w:abstractNumId w:val="48"/>
    <w:lvlOverride w:ilvl="0">
      <w:startOverride w:val="1"/>
    </w:lvlOverride>
  </w:num>
  <w:num w:numId="11">
    <w:abstractNumId w:val="38"/>
    <w:lvlOverride w:ilvl="0">
      <w:startOverride w:val="1"/>
    </w:lvlOverride>
  </w:num>
  <w:num w:numId="12">
    <w:abstractNumId w:val="56"/>
  </w:num>
  <w:num w:numId="13">
    <w:abstractNumId w:val="22"/>
  </w:num>
  <w:num w:numId="14">
    <w:abstractNumId w:val="39"/>
  </w:num>
  <w:num w:numId="15">
    <w:abstractNumId w:val="28"/>
  </w:num>
  <w:num w:numId="16">
    <w:abstractNumId w:val="58"/>
  </w:num>
  <w:num w:numId="17">
    <w:abstractNumId w:val="33"/>
  </w:num>
  <w:num w:numId="18">
    <w:abstractNumId w:val="55"/>
  </w:num>
  <w:num w:numId="19">
    <w:abstractNumId w:val="30"/>
  </w:num>
  <w:num w:numId="20">
    <w:abstractNumId w:val="41"/>
  </w:num>
  <w:num w:numId="21">
    <w:abstractNumId w:val="50"/>
  </w:num>
  <w:num w:numId="22">
    <w:abstractNumId w:val="32"/>
  </w:num>
  <w:num w:numId="23">
    <w:abstractNumId w:val="29"/>
  </w:num>
  <w:num w:numId="24">
    <w:abstractNumId w:val="52"/>
  </w:num>
  <w:num w:numId="25">
    <w:abstractNumId w:val="46"/>
  </w:num>
  <w:num w:numId="26">
    <w:abstractNumId w:val="49"/>
  </w:num>
  <w:num w:numId="27">
    <w:abstractNumId w:val="25"/>
  </w:num>
  <w:num w:numId="28">
    <w:abstractNumId w:val="44"/>
  </w:num>
  <w:num w:numId="29">
    <w:abstractNumId w:val="20"/>
  </w:num>
  <w:num w:numId="30">
    <w:abstractNumId w:val="15"/>
  </w:num>
  <w:num w:numId="31">
    <w:abstractNumId w:val="40"/>
  </w:num>
  <w:num w:numId="32">
    <w:abstractNumId w:val="42"/>
  </w:num>
  <w:num w:numId="33">
    <w:abstractNumId w:val="10"/>
  </w:num>
  <w:num w:numId="34">
    <w:abstractNumId w:val="60"/>
  </w:num>
  <w:num w:numId="35">
    <w:abstractNumId w:val="14"/>
  </w:num>
  <w:num w:numId="36">
    <w:abstractNumId w:val="16"/>
  </w:num>
  <w:num w:numId="37">
    <w:abstractNumId w:val="17"/>
  </w:num>
  <w:num w:numId="38">
    <w:abstractNumId w:val="24"/>
  </w:num>
  <w:num w:numId="39">
    <w:abstractNumId w:val="57"/>
  </w:num>
  <w:num w:numId="40">
    <w:abstractNumId w:val="59"/>
  </w:num>
  <w:num w:numId="41">
    <w:abstractNumId w:val="12"/>
  </w:num>
  <w:num w:numId="42">
    <w:abstractNumId w:val="21"/>
  </w:num>
  <w:num w:numId="43">
    <w:abstractNumId w:val="47"/>
  </w:num>
  <w:num w:numId="44">
    <w:abstractNumId w:val="53"/>
  </w:num>
  <w:num w:numId="45">
    <w:abstractNumId w:val="43"/>
  </w:num>
  <w:num w:numId="46">
    <w:abstractNumId w:val="23"/>
  </w:num>
  <w:num w:numId="47">
    <w:abstractNumId w:val="37"/>
  </w:num>
  <w:num w:numId="48">
    <w:abstractNumId w:val="31"/>
  </w:num>
  <w:num w:numId="49">
    <w:abstractNumId w:val="27"/>
  </w:num>
  <w:num w:numId="50">
    <w:abstractNumId w:val="19"/>
  </w:num>
  <w:num w:numId="51">
    <w:abstractNumId w:val="1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0D"/>
    <w:rsid w:val="00012698"/>
    <w:rsid w:val="00014EBE"/>
    <w:rsid w:val="0001570D"/>
    <w:rsid w:val="00015C9E"/>
    <w:rsid w:val="00016A87"/>
    <w:rsid w:val="000177EE"/>
    <w:rsid w:val="000179B7"/>
    <w:rsid w:val="00021D85"/>
    <w:rsid w:val="00022665"/>
    <w:rsid w:val="00023DA1"/>
    <w:rsid w:val="00026838"/>
    <w:rsid w:val="00026B8C"/>
    <w:rsid w:val="00027AB6"/>
    <w:rsid w:val="00030BA1"/>
    <w:rsid w:val="00032FF3"/>
    <w:rsid w:val="0003468A"/>
    <w:rsid w:val="00034A30"/>
    <w:rsid w:val="0004182D"/>
    <w:rsid w:val="00043559"/>
    <w:rsid w:val="00045630"/>
    <w:rsid w:val="00050391"/>
    <w:rsid w:val="00051922"/>
    <w:rsid w:val="00053C07"/>
    <w:rsid w:val="000649C1"/>
    <w:rsid w:val="00065546"/>
    <w:rsid w:val="00065C6E"/>
    <w:rsid w:val="00066257"/>
    <w:rsid w:val="00070C25"/>
    <w:rsid w:val="00074A75"/>
    <w:rsid w:val="00076D07"/>
    <w:rsid w:val="00084375"/>
    <w:rsid w:val="00085839"/>
    <w:rsid w:val="0009076F"/>
    <w:rsid w:val="0009431F"/>
    <w:rsid w:val="000A096A"/>
    <w:rsid w:val="000A1D7D"/>
    <w:rsid w:val="000A3C79"/>
    <w:rsid w:val="000A5D71"/>
    <w:rsid w:val="000A5DCB"/>
    <w:rsid w:val="000A7313"/>
    <w:rsid w:val="000B1741"/>
    <w:rsid w:val="000B6868"/>
    <w:rsid w:val="000C3734"/>
    <w:rsid w:val="000C5BAE"/>
    <w:rsid w:val="000C6020"/>
    <w:rsid w:val="000D2002"/>
    <w:rsid w:val="000D4E49"/>
    <w:rsid w:val="000D5154"/>
    <w:rsid w:val="000D702E"/>
    <w:rsid w:val="000E061D"/>
    <w:rsid w:val="000E28B9"/>
    <w:rsid w:val="000E59D3"/>
    <w:rsid w:val="000E627A"/>
    <w:rsid w:val="000E74A5"/>
    <w:rsid w:val="000F2709"/>
    <w:rsid w:val="000F2879"/>
    <w:rsid w:val="000F5CDB"/>
    <w:rsid w:val="000F6AB8"/>
    <w:rsid w:val="00100265"/>
    <w:rsid w:val="001012F7"/>
    <w:rsid w:val="00101A54"/>
    <w:rsid w:val="00113118"/>
    <w:rsid w:val="00113534"/>
    <w:rsid w:val="00113EB7"/>
    <w:rsid w:val="00114204"/>
    <w:rsid w:val="00115E93"/>
    <w:rsid w:val="00117FBF"/>
    <w:rsid w:val="001226F4"/>
    <w:rsid w:val="001251D2"/>
    <w:rsid w:val="001256AC"/>
    <w:rsid w:val="001305FE"/>
    <w:rsid w:val="001325B0"/>
    <w:rsid w:val="00132E6A"/>
    <w:rsid w:val="00134C39"/>
    <w:rsid w:val="0013775D"/>
    <w:rsid w:val="0014031E"/>
    <w:rsid w:val="001407A2"/>
    <w:rsid w:val="00140824"/>
    <w:rsid w:val="001408AF"/>
    <w:rsid w:val="001456EE"/>
    <w:rsid w:val="00155069"/>
    <w:rsid w:val="00156177"/>
    <w:rsid w:val="001670B3"/>
    <w:rsid w:val="00167618"/>
    <w:rsid w:val="001763DF"/>
    <w:rsid w:val="001779DA"/>
    <w:rsid w:val="0018093C"/>
    <w:rsid w:val="00181A7E"/>
    <w:rsid w:val="0018263E"/>
    <w:rsid w:val="00182AFE"/>
    <w:rsid w:val="00185B3C"/>
    <w:rsid w:val="0019073B"/>
    <w:rsid w:val="0019278A"/>
    <w:rsid w:val="0019634E"/>
    <w:rsid w:val="00196F25"/>
    <w:rsid w:val="001A0AC0"/>
    <w:rsid w:val="001A122E"/>
    <w:rsid w:val="001A169C"/>
    <w:rsid w:val="001A2CD4"/>
    <w:rsid w:val="001A2D5B"/>
    <w:rsid w:val="001A4A16"/>
    <w:rsid w:val="001A5855"/>
    <w:rsid w:val="001A58B7"/>
    <w:rsid w:val="001A6BFD"/>
    <w:rsid w:val="001B16C9"/>
    <w:rsid w:val="001C10CF"/>
    <w:rsid w:val="001C29C3"/>
    <w:rsid w:val="001C3F49"/>
    <w:rsid w:val="001C44F5"/>
    <w:rsid w:val="001C6308"/>
    <w:rsid w:val="001C6506"/>
    <w:rsid w:val="001D0B34"/>
    <w:rsid w:val="001D1FC7"/>
    <w:rsid w:val="001D3AA6"/>
    <w:rsid w:val="001D48D6"/>
    <w:rsid w:val="001D4C85"/>
    <w:rsid w:val="001D4E69"/>
    <w:rsid w:val="001D6966"/>
    <w:rsid w:val="001E42B8"/>
    <w:rsid w:val="001E57C9"/>
    <w:rsid w:val="001F0578"/>
    <w:rsid w:val="001F1E69"/>
    <w:rsid w:val="001F40DE"/>
    <w:rsid w:val="001F42E0"/>
    <w:rsid w:val="001F56F6"/>
    <w:rsid w:val="001F63B4"/>
    <w:rsid w:val="00200EFD"/>
    <w:rsid w:val="00204577"/>
    <w:rsid w:val="00212585"/>
    <w:rsid w:val="00216533"/>
    <w:rsid w:val="00221C18"/>
    <w:rsid w:val="0022678B"/>
    <w:rsid w:val="0023305B"/>
    <w:rsid w:val="00234709"/>
    <w:rsid w:val="00235AD3"/>
    <w:rsid w:val="002440FF"/>
    <w:rsid w:val="002463FA"/>
    <w:rsid w:val="00250BE3"/>
    <w:rsid w:val="00250BEB"/>
    <w:rsid w:val="00252938"/>
    <w:rsid w:val="00256F92"/>
    <w:rsid w:val="002621FF"/>
    <w:rsid w:val="002668B0"/>
    <w:rsid w:val="0027149B"/>
    <w:rsid w:val="0027311E"/>
    <w:rsid w:val="00274179"/>
    <w:rsid w:val="002752E0"/>
    <w:rsid w:val="00276ACE"/>
    <w:rsid w:val="00282699"/>
    <w:rsid w:val="00283D15"/>
    <w:rsid w:val="00286810"/>
    <w:rsid w:val="0028748D"/>
    <w:rsid w:val="002948D3"/>
    <w:rsid w:val="00296257"/>
    <w:rsid w:val="002A535D"/>
    <w:rsid w:val="002A53A9"/>
    <w:rsid w:val="002B079A"/>
    <w:rsid w:val="002B106D"/>
    <w:rsid w:val="002B2044"/>
    <w:rsid w:val="002B33F3"/>
    <w:rsid w:val="002B4BB3"/>
    <w:rsid w:val="002B5BF3"/>
    <w:rsid w:val="002C0557"/>
    <w:rsid w:val="002C0B76"/>
    <w:rsid w:val="002C587F"/>
    <w:rsid w:val="002C5D08"/>
    <w:rsid w:val="002D0E41"/>
    <w:rsid w:val="002D4A73"/>
    <w:rsid w:val="002E3E55"/>
    <w:rsid w:val="002E5BED"/>
    <w:rsid w:val="002E7BF1"/>
    <w:rsid w:val="002F3ADA"/>
    <w:rsid w:val="002F4DED"/>
    <w:rsid w:val="002F512E"/>
    <w:rsid w:val="002F514B"/>
    <w:rsid w:val="002F62E8"/>
    <w:rsid w:val="002F712A"/>
    <w:rsid w:val="002F7168"/>
    <w:rsid w:val="0030340A"/>
    <w:rsid w:val="0030395F"/>
    <w:rsid w:val="00304FC4"/>
    <w:rsid w:val="0030622F"/>
    <w:rsid w:val="0031559C"/>
    <w:rsid w:val="003169A3"/>
    <w:rsid w:val="00320AF7"/>
    <w:rsid w:val="00323D1D"/>
    <w:rsid w:val="00324812"/>
    <w:rsid w:val="003249C9"/>
    <w:rsid w:val="0032697C"/>
    <w:rsid w:val="00327208"/>
    <w:rsid w:val="00327A7F"/>
    <w:rsid w:val="003310B9"/>
    <w:rsid w:val="00331EBA"/>
    <w:rsid w:val="00333544"/>
    <w:rsid w:val="003357BF"/>
    <w:rsid w:val="003362CC"/>
    <w:rsid w:val="003406F4"/>
    <w:rsid w:val="00342E7B"/>
    <w:rsid w:val="00343DDF"/>
    <w:rsid w:val="0035129D"/>
    <w:rsid w:val="00353087"/>
    <w:rsid w:val="00353ABF"/>
    <w:rsid w:val="003544AA"/>
    <w:rsid w:val="003554AF"/>
    <w:rsid w:val="00357C90"/>
    <w:rsid w:val="00360B51"/>
    <w:rsid w:val="003619C5"/>
    <w:rsid w:val="00362D12"/>
    <w:rsid w:val="00363495"/>
    <w:rsid w:val="00372230"/>
    <w:rsid w:val="003737E7"/>
    <w:rsid w:val="00377D52"/>
    <w:rsid w:val="003803A3"/>
    <w:rsid w:val="00381C9C"/>
    <w:rsid w:val="0039062B"/>
    <w:rsid w:val="00393617"/>
    <w:rsid w:val="0039394C"/>
    <w:rsid w:val="00395D3A"/>
    <w:rsid w:val="00395E9E"/>
    <w:rsid w:val="00396A8E"/>
    <w:rsid w:val="003977EB"/>
    <w:rsid w:val="003A2708"/>
    <w:rsid w:val="003A6848"/>
    <w:rsid w:val="003B567C"/>
    <w:rsid w:val="003B689F"/>
    <w:rsid w:val="003D6F3A"/>
    <w:rsid w:val="003E238A"/>
    <w:rsid w:val="003E741F"/>
    <w:rsid w:val="003F24F8"/>
    <w:rsid w:val="003F42E7"/>
    <w:rsid w:val="003F4A6B"/>
    <w:rsid w:val="003F5ED9"/>
    <w:rsid w:val="00400F8A"/>
    <w:rsid w:val="00403D8B"/>
    <w:rsid w:val="0040433E"/>
    <w:rsid w:val="00404982"/>
    <w:rsid w:val="0041205B"/>
    <w:rsid w:val="00414123"/>
    <w:rsid w:val="004158D4"/>
    <w:rsid w:val="00417A69"/>
    <w:rsid w:val="0042106D"/>
    <w:rsid w:val="00421146"/>
    <w:rsid w:val="00421B66"/>
    <w:rsid w:val="00424D37"/>
    <w:rsid w:val="00425714"/>
    <w:rsid w:val="004267EB"/>
    <w:rsid w:val="00426EE4"/>
    <w:rsid w:val="0043112E"/>
    <w:rsid w:val="00432CB1"/>
    <w:rsid w:val="00433DBF"/>
    <w:rsid w:val="004342DA"/>
    <w:rsid w:val="0043611C"/>
    <w:rsid w:val="00436970"/>
    <w:rsid w:val="00441E48"/>
    <w:rsid w:val="00443E4D"/>
    <w:rsid w:val="00444BE8"/>
    <w:rsid w:val="00453766"/>
    <w:rsid w:val="004542DC"/>
    <w:rsid w:val="004564C0"/>
    <w:rsid w:val="00457F13"/>
    <w:rsid w:val="00460497"/>
    <w:rsid w:val="0046290C"/>
    <w:rsid w:val="00463064"/>
    <w:rsid w:val="004713B4"/>
    <w:rsid w:val="00473386"/>
    <w:rsid w:val="004744DB"/>
    <w:rsid w:val="00475276"/>
    <w:rsid w:val="004810F8"/>
    <w:rsid w:val="00486168"/>
    <w:rsid w:val="00490E5F"/>
    <w:rsid w:val="00495158"/>
    <w:rsid w:val="004978A2"/>
    <w:rsid w:val="00497AE7"/>
    <w:rsid w:val="004A1114"/>
    <w:rsid w:val="004A73D2"/>
    <w:rsid w:val="004B14EF"/>
    <w:rsid w:val="004B3BD8"/>
    <w:rsid w:val="004C0419"/>
    <w:rsid w:val="004C0F5D"/>
    <w:rsid w:val="004D2016"/>
    <w:rsid w:val="004D4A7E"/>
    <w:rsid w:val="004D55EE"/>
    <w:rsid w:val="004E07A6"/>
    <w:rsid w:val="004E09AC"/>
    <w:rsid w:val="004E3EDD"/>
    <w:rsid w:val="004E465B"/>
    <w:rsid w:val="004E46E6"/>
    <w:rsid w:val="004E7E5B"/>
    <w:rsid w:val="004F0583"/>
    <w:rsid w:val="004F0C79"/>
    <w:rsid w:val="004F36BD"/>
    <w:rsid w:val="004F51F3"/>
    <w:rsid w:val="005018B1"/>
    <w:rsid w:val="00510804"/>
    <w:rsid w:val="00512490"/>
    <w:rsid w:val="0051566C"/>
    <w:rsid w:val="00515F6E"/>
    <w:rsid w:val="005169CB"/>
    <w:rsid w:val="0051749F"/>
    <w:rsid w:val="0052275B"/>
    <w:rsid w:val="00536443"/>
    <w:rsid w:val="00537A5F"/>
    <w:rsid w:val="00544627"/>
    <w:rsid w:val="00544AAD"/>
    <w:rsid w:val="00547646"/>
    <w:rsid w:val="005543A6"/>
    <w:rsid w:val="00561801"/>
    <w:rsid w:val="00564274"/>
    <w:rsid w:val="005671E5"/>
    <w:rsid w:val="00572C6E"/>
    <w:rsid w:val="00583C12"/>
    <w:rsid w:val="00587F3E"/>
    <w:rsid w:val="00594270"/>
    <w:rsid w:val="0059562D"/>
    <w:rsid w:val="005963F4"/>
    <w:rsid w:val="005B0B01"/>
    <w:rsid w:val="005B50E9"/>
    <w:rsid w:val="005B5267"/>
    <w:rsid w:val="005B7D93"/>
    <w:rsid w:val="005C2F16"/>
    <w:rsid w:val="005C517D"/>
    <w:rsid w:val="005C51E1"/>
    <w:rsid w:val="005C6983"/>
    <w:rsid w:val="005D04C2"/>
    <w:rsid w:val="005D1831"/>
    <w:rsid w:val="005D1B9A"/>
    <w:rsid w:val="005D41F1"/>
    <w:rsid w:val="005D42E2"/>
    <w:rsid w:val="005D6C0D"/>
    <w:rsid w:val="005D7DEF"/>
    <w:rsid w:val="005E55A7"/>
    <w:rsid w:val="005F2156"/>
    <w:rsid w:val="005F42E0"/>
    <w:rsid w:val="005F7316"/>
    <w:rsid w:val="005F7CA1"/>
    <w:rsid w:val="0060157D"/>
    <w:rsid w:val="00607F12"/>
    <w:rsid w:val="00611690"/>
    <w:rsid w:val="00620A0E"/>
    <w:rsid w:val="00621510"/>
    <w:rsid w:val="006218A4"/>
    <w:rsid w:val="00623D56"/>
    <w:rsid w:val="00625FE5"/>
    <w:rsid w:val="006264A1"/>
    <w:rsid w:val="0062704E"/>
    <w:rsid w:val="0063105B"/>
    <w:rsid w:val="00632029"/>
    <w:rsid w:val="00632198"/>
    <w:rsid w:val="006400B1"/>
    <w:rsid w:val="00642804"/>
    <w:rsid w:val="006443AF"/>
    <w:rsid w:val="00644ED9"/>
    <w:rsid w:val="0064525E"/>
    <w:rsid w:val="0064695A"/>
    <w:rsid w:val="00647DDB"/>
    <w:rsid w:val="006525F2"/>
    <w:rsid w:val="00653D0C"/>
    <w:rsid w:val="006557D3"/>
    <w:rsid w:val="006563F3"/>
    <w:rsid w:val="00660C06"/>
    <w:rsid w:val="0066367E"/>
    <w:rsid w:val="006655FD"/>
    <w:rsid w:val="006676CE"/>
    <w:rsid w:val="00671C38"/>
    <w:rsid w:val="00675E85"/>
    <w:rsid w:val="00676A17"/>
    <w:rsid w:val="006774A9"/>
    <w:rsid w:val="0068322C"/>
    <w:rsid w:val="00687FF8"/>
    <w:rsid w:val="00690872"/>
    <w:rsid w:val="00692DA3"/>
    <w:rsid w:val="006A1064"/>
    <w:rsid w:val="006A389B"/>
    <w:rsid w:val="006A405E"/>
    <w:rsid w:val="006A694C"/>
    <w:rsid w:val="006A75F8"/>
    <w:rsid w:val="006B318F"/>
    <w:rsid w:val="006B47A1"/>
    <w:rsid w:val="006B4D77"/>
    <w:rsid w:val="006B52A6"/>
    <w:rsid w:val="006B744C"/>
    <w:rsid w:val="006C09E3"/>
    <w:rsid w:val="006C4600"/>
    <w:rsid w:val="006D0092"/>
    <w:rsid w:val="006D1716"/>
    <w:rsid w:val="006D2EA5"/>
    <w:rsid w:val="006D52B3"/>
    <w:rsid w:val="006E0065"/>
    <w:rsid w:val="006E0149"/>
    <w:rsid w:val="006E06BC"/>
    <w:rsid w:val="006E5356"/>
    <w:rsid w:val="006E5E7D"/>
    <w:rsid w:val="006F1658"/>
    <w:rsid w:val="006F1BC8"/>
    <w:rsid w:val="006F6073"/>
    <w:rsid w:val="006F6607"/>
    <w:rsid w:val="0070064F"/>
    <w:rsid w:val="00700A8B"/>
    <w:rsid w:val="00701E8B"/>
    <w:rsid w:val="00702AF3"/>
    <w:rsid w:val="007105E1"/>
    <w:rsid w:val="00710B8E"/>
    <w:rsid w:val="0072031C"/>
    <w:rsid w:val="00722F47"/>
    <w:rsid w:val="00723188"/>
    <w:rsid w:val="00725E6B"/>
    <w:rsid w:val="00727302"/>
    <w:rsid w:val="00727B18"/>
    <w:rsid w:val="00727B38"/>
    <w:rsid w:val="00727BC1"/>
    <w:rsid w:val="00735FC6"/>
    <w:rsid w:val="00737BE8"/>
    <w:rsid w:val="0074024A"/>
    <w:rsid w:val="00745EA2"/>
    <w:rsid w:val="00751557"/>
    <w:rsid w:val="00752536"/>
    <w:rsid w:val="00753FBF"/>
    <w:rsid w:val="00760498"/>
    <w:rsid w:val="00762647"/>
    <w:rsid w:val="00763884"/>
    <w:rsid w:val="0076587C"/>
    <w:rsid w:val="00766531"/>
    <w:rsid w:val="00771134"/>
    <w:rsid w:val="00771F14"/>
    <w:rsid w:val="00773D0E"/>
    <w:rsid w:val="00775693"/>
    <w:rsid w:val="00782182"/>
    <w:rsid w:val="00782490"/>
    <w:rsid w:val="00786987"/>
    <w:rsid w:val="00795086"/>
    <w:rsid w:val="007A0413"/>
    <w:rsid w:val="007A28E8"/>
    <w:rsid w:val="007A327D"/>
    <w:rsid w:val="007A52A4"/>
    <w:rsid w:val="007A5FBA"/>
    <w:rsid w:val="007B08F2"/>
    <w:rsid w:val="007B35E2"/>
    <w:rsid w:val="007B66B8"/>
    <w:rsid w:val="007C10C7"/>
    <w:rsid w:val="007C327E"/>
    <w:rsid w:val="007C44D7"/>
    <w:rsid w:val="007D12F2"/>
    <w:rsid w:val="007D19AD"/>
    <w:rsid w:val="007D2D1D"/>
    <w:rsid w:val="007D5EC8"/>
    <w:rsid w:val="007E05B1"/>
    <w:rsid w:val="007E0EB5"/>
    <w:rsid w:val="007E11D2"/>
    <w:rsid w:val="007E23C5"/>
    <w:rsid w:val="007E5F46"/>
    <w:rsid w:val="007E777F"/>
    <w:rsid w:val="007E7AAD"/>
    <w:rsid w:val="007F6A24"/>
    <w:rsid w:val="00802B2F"/>
    <w:rsid w:val="00804173"/>
    <w:rsid w:val="00807C1A"/>
    <w:rsid w:val="00810928"/>
    <w:rsid w:val="008119A5"/>
    <w:rsid w:val="008128D1"/>
    <w:rsid w:val="00812FDC"/>
    <w:rsid w:val="00815601"/>
    <w:rsid w:val="00816E48"/>
    <w:rsid w:val="0082428A"/>
    <w:rsid w:val="00824C1F"/>
    <w:rsid w:val="008250D5"/>
    <w:rsid w:val="00825141"/>
    <w:rsid w:val="00825C42"/>
    <w:rsid w:val="0082738C"/>
    <w:rsid w:val="008323D9"/>
    <w:rsid w:val="00834071"/>
    <w:rsid w:val="00834AB8"/>
    <w:rsid w:val="008360B8"/>
    <w:rsid w:val="0084078F"/>
    <w:rsid w:val="00840FD1"/>
    <w:rsid w:val="00841DB1"/>
    <w:rsid w:val="008447FD"/>
    <w:rsid w:val="00846B42"/>
    <w:rsid w:val="00847C05"/>
    <w:rsid w:val="00850667"/>
    <w:rsid w:val="0085305C"/>
    <w:rsid w:val="00853A14"/>
    <w:rsid w:val="00855F6B"/>
    <w:rsid w:val="008570C6"/>
    <w:rsid w:val="00863B45"/>
    <w:rsid w:val="008644E7"/>
    <w:rsid w:val="00872564"/>
    <w:rsid w:val="00873A5E"/>
    <w:rsid w:val="0087680B"/>
    <w:rsid w:val="00884EFA"/>
    <w:rsid w:val="00885545"/>
    <w:rsid w:val="0089001F"/>
    <w:rsid w:val="00890A5B"/>
    <w:rsid w:val="00891A53"/>
    <w:rsid w:val="008A6BCB"/>
    <w:rsid w:val="008A766A"/>
    <w:rsid w:val="008B086F"/>
    <w:rsid w:val="008B191C"/>
    <w:rsid w:val="008C37CA"/>
    <w:rsid w:val="008C51EC"/>
    <w:rsid w:val="008D2D64"/>
    <w:rsid w:val="008D49D7"/>
    <w:rsid w:val="008D4E78"/>
    <w:rsid w:val="008D69EA"/>
    <w:rsid w:val="008D71F3"/>
    <w:rsid w:val="008D7E84"/>
    <w:rsid w:val="008E19C3"/>
    <w:rsid w:val="008E2889"/>
    <w:rsid w:val="008E47DE"/>
    <w:rsid w:val="008E5208"/>
    <w:rsid w:val="008E6DD7"/>
    <w:rsid w:val="008E73FC"/>
    <w:rsid w:val="008F01EE"/>
    <w:rsid w:val="008F3B1E"/>
    <w:rsid w:val="008F70B7"/>
    <w:rsid w:val="008F7B93"/>
    <w:rsid w:val="00901717"/>
    <w:rsid w:val="00902328"/>
    <w:rsid w:val="0090284A"/>
    <w:rsid w:val="0090304E"/>
    <w:rsid w:val="00906D61"/>
    <w:rsid w:val="00911108"/>
    <w:rsid w:val="0091171D"/>
    <w:rsid w:val="00912EFB"/>
    <w:rsid w:val="00913FC9"/>
    <w:rsid w:val="00916C79"/>
    <w:rsid w:val="0092116D"/>
    <w:rsid w:val="009226C8"/>
    <w:rsid w:val="009238B6"/>
    <w:rsid w:val="00923DCF"/>
    <w:rsid w:val="009244B5"/>
    <w:rsid w:val="00924C1C"/>
    <w:rsid w:val="00925415"/>
    <w:rsid w:val="00930744"/>
    <w:rsid w:val="00935A26"/>
    <w:rsid w:val="00937839"/>
    <w:rsid w:val="009429AF"/>
    <w:rsid w:val="009553F0"/>
    <w:rsid w:val="00956855"/>
    <w:rsid w:val="0095751A"/>
    <w:rsid w:val="009614A6"/>
    <w:rsid w:val="00961785"/>
    <w:rsid w:val="00961C96"/>
    <w:rsid w:val="00962D4A"/>
    <w:rsid w:val="00963A19"/>
    <w:rsid w:val="00964739"/>
    <w:rsid w:val="00965604"/>
    <w:rsid w:val="00965DD2"/>
    <w:rsid w:val="00966333"/>
    <w:rsid w:val="009702C2"/>
    <w:rsid w:val="009731FA"/>
    <w:rsid w:val="0097398F"/>
    <w:rsid w:val="00975CC3"/>
    <w:rsid w:val="009802B3"/>
    <w:rsid w:val="00984857"/>
    <w:rsid w:val="00992865"/>
    <w:rsid w:val="00992957"/>
    <w:rsid w:val="009966EB"/>
    <w:rsid w:val="009A180A"/>
    <w:rsid w:val="009A1DDF"/>
    <w:rsid w:val="009A3B00"/>
    <w:rsid w:val="009A7819"/>
    <w:rsid w:val="009B08DF"/>
    <w:rsid w:val="009B0A23"/>
    <w:rsid w:val="009B12BB"/>
    <w:rsid w:val="009B1569"/>
    <w:rsid w:val="009B585A"/>
    <w:rsid w:val="009B5E2C"/>
    <w:rsid w:val="009B5FA7"/>
    <w:rsid w:val="009B60B9"/>
    <w:rsid w:val="009C0BFA"/>
    <w:rsid w:val="009C3E4D"/>
    <w:rsid w:val="009C62DD"/>
    <w:rsid w:val="009D0853"/>
    <w:rsid w:val="009D1BAC"/>
    <w:rsid w:val="009D3B20"/>
    <w:rsid w:val="009D76B1"/>
    <w:rsid w:val="009D77E4"/>
    <w:rsid w:val="009E00D9"/>
    <w:rsid w:val="009E6B15"/>
    <w:rsid w:val="009E716A"/>
    <w:rsid w:val="009E7D4D"/>
    <w:rsid w:val="009F0838"/>
    <w:rsid w:val="009F0A24"/>
    <w:rsid w:val="009F1779"/>
    <w:rsid w:val="009F2735"/>
    <w:rsid w:val="009F42CC"/>
    <w:rsid w:val="009F4354"/>
    <w:rsid w:val="009F5D92"/>
    <w:rsid w:val="00A06801"/>
    <w:rsid w:val="00A10F1E"/>
    <w:rsid w:val="00A12151"/>
    <w:rsid w:val="00A2500C"/>
    <w:rsid w:val="00A26090"/>
    <w:rsid w:val="00A31359"/>
    <w:rsid w:val="00A314A3"/>
    <w:rsid w:val="00A33034"/>
    <w:rsid w:val="00A4156E"/>
    <w:rsid w:val="00A4167C"/>
    <w:rsid w:val="00A5071B"/>
    <w:rsid w:val="00A50DD6"/>
    <w:rsid w:val="00A51615"/>
    <w:rsid w:val="00A54D6C"/>
    <w:rsid w:val="00A55FDE"/>
    <w:rsid w:val="00A57467"/>
    <w:rsid w:val="00A57D7C"/>
    <w:rsid w:val="00A62DCB"/>
    <w:rsid w:val="00A6303B"/>
    <w:rsid w:val="00A6417E"/>
    <w:rsid w:val="00A71EF9"/>
    <w:rsid w:val="00A724D1"/>
    <w:rsid w:val="00A7491E"/>
    <w:rsid w:val="00A816B1"/>
    <w:rsid w:val="00A841A1"/>
    <w:rsid w:val="00A86167"/>
    <w:rsid w:val="00A86AB5"/>
    <w:rsid w:val="00A86FCE"/>
    <w:rsid w:val="00A87724"/>
    <w:rsid w:val="00A879D3"/>
    <w:rsid w:val="00A901DF"/>
    <w:rsid w:val="00A93B6E"/>
    <w:rsid w:val="00A96F42"/>
    <w:rsid w:val="00A9748B"/>
    <w:rsid w:val="00AA6CAE"/>
    <w:rsid w:val="00AB4641"/>
    <w:rsid w:val="00AB4F19"/>
    <w:rsid w:val="00AC108C"/>
    <w:rsid w:val="00AC24EF"/>
    <w:rsid w:val="00AC3E31"/>
    <w:rsid w:val="00AC406E"/>
    <w:rsid w:val="00AC4573"/>
    <w:rsid w:val="00AC765D"/>
    <w:rsid w:val="00AD528D"/>
    <w:rsid w:val="00AD6874"/>
    <w:rsid w:val="00AE1D07"/>
    <w:rsid w:val="00AF2178"/>
    <w:rsid w:val="00AF457F"/>
    <w:rsid w:val="00B01C6A"/>
    <w:rsid w:val="00B0280E"/>
    <w:rsid w:val="00B0333A"/>
    <w:rsid w:val="00B03FF7"/>
    <w:rsid w:val="00B109C0"/>
    <w:rsid w:val="00B11A21"/>
    <w:rsid w:val="00B11FCE"/>
    <w:rsid w:val="00B12E19"/>
    <w:rsid w:val="00B1745E"/>
    <w:rsid w:val="00B2045C"/>
    <w:rsid w:val="00B20BF0"/>
    <w:rsid w:val="00B227DC"/>
    <w:rsid w:val="00B24508"/>
    <w:rsid w:val="00B263AD"/>
    <w:rsid w:val="00B31DA2"/>
    <w:rsid w:val="00B32C7C"/>
    <w:rsid w:val="00B35231"/>
    <w:rsid w:val="00B35483"/>
    <w:rsid w:val="00B42C8F"/>
    <w:rsid w:val="00B51D36"/>
    <w:rsid w:val="00B5205D"/>
    <w:rsid w:val="00B57F13"/>
    <w:rsid w:val="00B60EEC"/>
    <w:rsid w:val="00B62CBD"/>
    <w:rsid w:val="00B63318"/>
    <w:rsid w:val="00B6504B"/>
    <w:rsid w:val="00B66EAE"/>
    <w:rsid w:val="00B67848"/>
    <w:rsid w:val="00B717AA"/>
    <w:rsid w:val="00B73077"/>
    <w:rsid w:val="00B75195"/>
    <w:rsid w:val="00B802C5"/>
    <w:rsid w:val="00B81160"/>
    <w:rsid w:val="00B83911"/>
    <w:rsid w:val="00B85B51"/>
    <w:rsid w:val="00B85E55"/>
    <w:rsid w:val="00B87593"/>
    <w:rsid w:val="00B911BE"/>
    <w:rsid w:val="00B918BE"/>
    <w:rsid w:val="00B918CB"/>
    <w:rsid w:val="00B9245A"/>
    <w:rsid w:val="00B932F9"/>
    <w:rsid w:val="00B93544"/>
    <w:rsid w:val="00B95DF4"/>
    <w:rsid w:val="00BA0431"/>
    <w:rsid w:val="00BA3A7B"/>
    <w:rsid w:val="00BA4A6A"/>
    <w:rsid w:val="00BA5CB0"/>
    <w:rsid w:val="00BB0D68"/>
    <w:rsid w:val="00BB148F"/>
    <w:rsid w:val="00BB2E5E"/>
    <w:rsid w:val="00BB5F2A"/>
    <w:rsid w:val="00BC032A"/>
    <w:rsid w:val="00BC06C2"/>
    <w:rsid w:val="00BC12A4"/>
    <w:rsid w:val="00BC4F81"/>
    <w:rsid w:val="00BC5CB4"/>
    <w:rsid w:val="00BC6718"/>
    <w:rsid w:val="00BC6B59"/>
    <w:rsid w:val="00BC6BAC"/>
    <w:rsid w:val="00BC71E3"/>
    <w:rsid w:val="00BD2EA4"/>
    <w:rsid w:val="00BD3E88"/>
    <w:rsid w:val="00BD5523"/>
    <w:rsid w:val="00BD5EC9"/>
    <w:rsid w:val="00BE254A"/>
    <w:rsid w:val="00BE32B9"/>
    <w:rsid w:val="00BE56A7"/>
    <w:rsid w:val="00BE7684"/>
    <w:rsid w:val="00BF2D76"/>
    <w:rsid w:val="00BF497C"/>
    <w:rsid w:val="00BF6400"/>
    <w:rsid w:val="00BF7C47"/>
    <w:rsid w:val="00C00BB5"/>
    <w:rsid w:val="00C0411D"/>
    <w:rsid w:val="00C05439"/>
    <w:rsid w:val="00C066D5"/>
    <w:rsid w:val="00C119F0"/>
    <w:rsid w:val="00C13B8D"/>
    <w:rsid w:val="00C16E3F"/>
    <w:rsid w:val="00C17B06"/>
    <w:rsid w:val="00C17DDA"/>
    <w:rsid w:val="00C20744"/>
    <w:rsid w:val="00C22740"/>
    <w:rsid w:val="00C32441"/>
    <w:rsid w:val="00C325D1"/>
    <w:rsid w:val="00C3277A"/>
    <w:rsid w:val="00C35293"/>
    <w:rsid w:val="00C3530D"/>
    <w:rsid w:val="00C355CE"/>
    <w:rsid w:val="00C3601B"/>
    <w:rsid w:val="00C36FD6"/>
    <w:rsid w:val="00C371FA"/>
    <w:rsid w:val="00C439D9"/>
    <w:rsid w:val="00C45370"/>
    <w:rsid w:val="00C47286"/>
    <w:rsid w:val="00C51AC3"/>
    <w:rsid w:val="00C56391"/>
    <w:rsid w:val="00C61530"/>
    <w:rsid w:val="00C61BEB"/>
    <w:rsid w:val="00C62383"/>
    <w:rsid w:val="00C647FB"/>
    <w:rsid w:val="00C6573C"/>
    <w:rsid w:val="00C67ADA"/>
    <w:rsid w:val="00C7648F"/>
    <w:rsid w:val="00C7659A"/>
    <w:rsid w:val="00C76784"/>
    <w:rsid w:val="00C77480"/>
    <w:rsid w:val="00C77DA7"/>
    <w:rsid w:val="00C77DDE"/>
    <w:rsid w:val="00C86929"/>
    <w:rsid w:val="00C900B1"/>
    <w:rsid w:val="00C90819"/>
    <w:rsid w:val="00C946EE"/>
    <w:rsid w:val="00C953DE"/>
    <w:rsid w:val="00C95D14"/>
    <w:rsid w:val="00CA088C"/>
    <w:rsid w:val="00CB1660"/>
    <w:rsid w:val="00CB1844"/>
    <w:rsid w:val="00CB22F5"/>
    <w:rsid w:val="00CB4D82"/>
    <w:rsid w:val="00CB7E25"/>
    <w:rsid w:val="00CC0FDB"/>
    <w:rsid w:val="00CC2990"/>
    <w:rsid w:val="00CC6758"/>
    <w:rsid w:val="00CC70C5"/>
    <w:rsid w:val="00CC7F21"/>
    <w:rsid w:val="00CD227A"/>
    <w:rsid w:val="00CD55CE"/>
    <w:rsid w:val="00CD7DEE"/>
    <w:rsid w:val="00CE0B2C"/>
    <w:rsid w:val="00CE10B0"/>
    <w:rsid w:val="00CE3B02"/>
    <w:rsid w:val="00CE5FED"/>
    <w:rsid w:val="00CE642F"/>
    <w:rsid w:val="00CE64BF"/>
    <w:rsid w:val="00CE64D1"/>
    <w:rsid w:val="00CE77B0"/>
    <w:rsid w:val="00CE7A07"/>
    <w:rsid w:val="00CF50E9"/>
    <w:rsid w:val="00CF5524"/>
    <w:rsid w:val="00CF6ECB"/>
    <w:rsid w:val="00D0359E"/>
    <w:rsid w:val="00D03BE1"/>
    <w:rsid w:val="00D0454A"/>
    <w:rsid w:val="00D11935"/>
    <w:rsid w:val="00D176AF"/>
    <w:rsid w:val="00D233FB"/>
    <w:rsid w:val="00D31D66"/>
    <w:rsid w:val="00D35EF0"/>
    <w:rsid w:val="00D363FF"/>
    <w:rsid w:val="00D37296"/>
    <w:rsid w:val="00D37B4F"/>
    <w:rsid w:val="00D40516"/>
    <w:rsid w:val="00D41137"/>
    <w:rsid w:val="00D42D44"/>
    <w:rsid w:val="00D43F26"/>
    <w:rsid w:val="00D4416D"/>
    <w:rsid w:val="00D508D8"/>
    <w:rsid w:val="00D510EE"/>
    <w:rsid w:val="00D517B4"/>
    <w:rsid w:val="00D5372C"/>
    <w:rsid w:val="00D561B2"/>
    <w:rsid w:val="00D62144"/>
    <w:rsid w:val="00D63663"/>
    <w:rsid w:val="00D64FFA"/>
    <w:rsid w:val="00D66A71"/>
    <w:rsid w:val="00D679C2"/>
    <w:rsid w:val="00D70863"/>
    <w:rsid w:val="00D72820"/>
    <w:rsid w:val="00D734E4"/>
    <w:rsid w:val="00D75D4B"/>
    <w:rsid w:val="00D80775"/>
    <w:rsid w:val="00D82EDE"/>
    <w:rsid w:val="00D84B30"/>
    <w:rsid w:val="00D87C90"/>
    <w:rsid w:val="00D90922"/>
    <w:rsid w:val="00D926D4"/>
    <w:rsid w:val="00D92EB8"/>
    <w:rsid w:val="00D94A12"/>
    <w:rsid w:val="00DA361A"/>
    <w:rsid w:val="00DA39DF"/>
    <w:rsid w:val="00DA5A91"/>
    <w:rsid w:val="00DA64DA"/>
    <w:rsid w:val="00DB1325"/>
    <w:rsid w:val="00DB3CF0"/>
    <w:rsid w:val="00DB4DAB"/>
    <w:rsid w:val="00DC0354"/>
    <w:rsid w:val="00DC0E33"/>
    <w:rsid w:val="00DC1E58"/>
    <w:rsid w:val="00DC633E"/>
    <w:rsid w:val="00DC730C"/>
    <w:rsid w:val="00DD1A5B"/>
    <w:rsid w:val="00DD1EFB"/>
    <w:rsid w:val="00DD23D0"/>
    <w:rsid w:val="00DD2799"/>
    <w:rsid w:val="00DD37BB"/>
    <w:rsid w:val="00DD4033"/>
    <w:rsid w:val="00DD4EE3"/>
    <w:rsid w:val="00DD688D"/>
    <w:rsid w:val="00DE7FBE"/>
    <w:rsid w:val="00DF0ED5"/>
    <w:rsid w:val="00E00FDB"/>
    <w:rsid w:val="00E01E5B"/>
    <w:rsid w:val="00E0407F"/>
    <w:rsid w:val="00E04FB8"/>
    <w:rsid w:val="00E05EDD"/>
    <w:rsid w:val="00E10AE2"/>
    <w:rsid w:val="00E13D5A"/>
    <w:rsid w:val="00E1603C"/>
    <w:rsid w:val="00E17726"/>
    <w:rsid w:val="00E20350"/>
    <w:rsid w:val="00E21D9D"/>
    <w:rsid w:val="00E22AFF"/>
    <w:rsid w:val="00E23244"/>
    <w:rsid w:val="00E3124A"/>
    <w:rsid w:val="00E31668"/>
    <w:rsid w:val="00E348DD"/>
    <w:rsid w:val="00E35BE5"/>
    <w:rsid w:val="00E41E83"/>
    <w:rsid w:val="00E45FA5"/>
    <w:rsid w:val="00E53D9B"/>
    <w:rsid w:val="00E55E3D"/>
    <w:rsid w:val="00E561E9"/>
    <w:rsid w:val="00E56E2B"/>
    <w:rsid w:val="00E6139F"/>
    <w:rsid w:val="00E649AA"/>
    <w:rsid w:val="00E677E6"/>
    <w:rsid w:val="00E678F3"/>
    <w:rsid w:val="00E67DB1"/>
    <w:rsid w:val="00E734E6"/>
    <w:rsid w:val="00E735D7"/>
    <w:rsid w:val="00E745E2"/>
    <w:rsid w:val="00E84DF6"/>
    <w:rsid w:val="00E855AD"/>
    <w:rsid w:val="00E87294"/>
    <w:rsid w:val="00E8732E"/>
    <w:rsid w:val="00E93CF1"/>
    <w:rsid w:val="00E958A9"/>
    <w:rsid w:val="00E97A94"/>
    <w:rsid w:val="00EA1972"/>
    <w:rsid w:val="00EA26D2"/>
    <w:rsid w:val="00EA79E0"/>
    <w:rsid w:val="00EB2683"/>
    <w:rsid w:val="00EB3928"/>
    <w:rsid w:val="00EB4F51"/>
    <w:rsid w:val="00EC2701"/>
    <w:rsid w:val="00EC376E"/>
    <w:rsid w:val="00EC662E"/>
    <w:rsid w:val="00ED25FC"/>
    <w:rsid w:val="00ED283D"/>
    <w:rsid w:val="00EE030D"/>
    <w:rsid w:val="00EE3757"/>
    <w:rsid w:val="00EE3A2A"/>
    <w:rsid w:val="00EF454E"/>
    <w:rsid w:val="00EF764E"/>
    <w:rsid w:val="00F01232"/>
    <w:rsid w:val="00F01986"/>
    <w:rsid w:val="00F10D2D"/>
    <w:rsid w:val="00F115EA"/>
    <w:rsid w:val="00F12DAB"/>
    <w:rsid w:val="00F23E73"/>
    <w:rsid w:val="00F25C36"/>
    <w:rsid w:val="00F31E94"/>
    <w:rsid w:val="00F343A2"/>
    <w:rsid w:val="00F34B68"/>
    <w:rsid w:val="00F35E26"/>
    <w:rsid w:val="00F45A8C"/>
    <w:rsid w:val="00F45E39"/>
    <w:rsid w:val="00F5050B"/>
    <w:rsid w:val="00F50CFA"/>
    <w:rsid w:val="00F52719"/>
    <w:rsid w:val="00F534FA"/>
    <w:rsid w:val="00F551BC"/>
    <w:rsid w:val="00F5698A"/>
    <w:rsid w:val="00F64DEF"/>
    <w:rsid w:val="00F65C4B"/>
    <w:rsid w:val="00F706DF"/>
    <w:rsid w:val="00F70B55"/>
    <w:rsid w:val="00F70E80"/>
    <w:rsid w:val="00F71229"/>
    <w:rsid w:val="00F736AC"/>
    <w:rsid w:val="00F82FFE"/>
    <w:rsid w:val="00F91563"/>
    <w:rsid w:val="00F924BA"/>
    <w:rsid w:val="00F92B4C"/>
    <w:rsid w:val="00F96E0B"/>
    <w:rsid w:val="00FA140C"/>
    <w:rsid w:val="00FA43FB"/>
    <w:rsid w:val="00FA691F"/>
    <w:rsid w:val="00FB1822"/>
    <w:rsid w:val="00FB192D"/>
    <w:rsid w:val="00FB1AA2"/>
    <w:rsid w:val="00FB39B2"/>
    <w:rsid w:val="00FB624A"/>
    <w:rsid w:val="00FC16BD"/>
    <w:rsid w:val="00FC3638"/>
    <w:rsid w:val="00FC3C11"/>
    <w:rsid w:val="00FC53A9"/>
    <w:rsid w:val="00FC7D98"/>
    <w:rsid w:val="00FD391D"/>
    <w:rsid w:val="00FD4F75"/>
    <w:rsid w:val="00FE7FE2"/>
    <w:rsid w:val="00FF198C"/>
    <w:rsid w:val="00FF35A0"/>
    <w:rsid w:val="00FF3DEA"/>
    <w:rsid w:val="00FF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4BF9B"/>
  <w15:chartTrackingRefBased/>
  <w15:docId w15:val="{25D96B23-30C1-4175-A57E-BD17DA41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265"/>
    <w:pPr>
      <w:keepNext/>
      <w:keepLines/>
      <w:suppressAutoHyphens/>
      <w:spacing w:before="24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543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6C0D"/>
    <w:pPr>
      <w:ind w:left="720"/>
      <w:contextualSpacing/>
    </w:pPr>
  </w:style>
  <w:style w:type="paragraph" w:customStyle="1" w:styleId="Default">
    <w:name w:val="Default"/>
    <w:rsid w:val="005D6C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5D6C0D"/>
    <w:rPr>
      <w:color w:val="0563C1" w:themeColor="hyperlink"/>
      <w:u w:val="single"/>
    </w:rPr>
  </w:style>
  <w:style w:type="character" w:customStyle="1" w:styleId="WW8Num8z0">
    <w:name w:val="WW8Num8z0"/>
    <w:rsid w:val="001A4A16"/>
    <w:rPr>
      <w:rFonts w:ascii="Symbol" w:hAnsi="Symbol" w:cs="OpenSymbol"/>
    </w:rPr>
  </w:style>
  <w:style w:type="paragraph" w:styleId="Tekstkomentarza">
    <w:name w:val="annotation text"/>
    <w:basedOn w:val="Normalny"/>
    <w:link w:val="TekstkomentarzaZnak"/>
    <w:uiPriority w:val="99"/>
    <w:semiHidden/>
    <w:rsid w:val="00BB5F2A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5F2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BB5F2A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BB5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B5F2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ED9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4ED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redniasiatka1akcent21">
    <w:name w:val="Średnia siatka 1 — akcent 21"/>
    <w:basedOn w:val="Normalny"/>
    <w:qFormat/>
    <w:rsid w:val="00E0407F"/>
    <w:pPr>
      <w:suppressAutoHyphens/>
      <w:ind w:left="708"/>
      <w:jc w:val="left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D0E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E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E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E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0026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WW8Num9z0">
    <w:name w:val="WW8Num9z0"/>
    <w:rsid w:val="00100265"/>
    <w:rPr>
      <w:rFonts w:ascii="Symbol" w:hAnsi="Symbol" w:cs="OpenSymbol"/>
    </w:rPr>
  </w:style>
  <w:style w:type="character" w:customStyle="1" w:styleId="Absatz-Standardschriftart">
    <w:name w:val="Absatz-Standardschriftart"/>
    <w:rsid w:val="00100265"/>
  </w:style>
  <w:style w:type="character" w:customStyle="1" w:styleId="WW-Absatz-Standardschriftart">
    <w:name w:val="WW-Absatz-Standardschriftart"/>
    <w:rsid w:val="00100265"/>
  </w:style>
  <w:style w:type="character" w:customStyle="1" w:styleId="WW-Absatz-Standardschriftart1">
    <w:name w:val="WW-Absatz-Standardschriftart1"/>
    <w:rsid w:val="00100265"/>
  </w:style>
  <w:style w:type="character" w:customStyle="1" w:styleId="Domylnaczcionkaakapitu1">
    <w:name w:val="Domyślna czcionka akapitu1"/>
    <w:rsid w:val="00100265"/>
  </w:style>
  <w:style w:type="character" w:customStyle="1" w:styleId="Znakinumeracji">
    <w:name w:val="Znaki numeracji"/>
    <w:rsid w:val="00100265"/>
  </w:style>
  <w:style w:type="character" w:customStyle="1" w:styleId="Symbolewypunktowania">
    <w:name w:val="Symbole wypunktowania"/>
    <w:rsid w:val="00100265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100265"/>
    <w:pPr>
      <w:keepNext/>
      <w:suppressAutoHyphens/>
      <w:spacing w:before="240" w:after="120"/>
      <w:jc w:val="left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100265"/>
    <w:pPr>
      <w:suppressAutoHyphens/>
      <w:spacing w:after="120"/>
      <w:jc w:val="left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100265"/>
    <w:rPr>
      <w:rFonts w:cs="Tahoma"/>
    </w:rPr>
  </w:style>
  <w:style w:type="paragraph" w:customStyle="1" w:styleId="Podpis1">
    <w:name w:val="Podpis1"/>
    <w:basedOn w:val="Normalny"/>
    <w:rsid w:val="00100265"/>
    <w:pPr>
      <w:suppressLineNumbers/>
      <w:suppressAutoHyphens/>
      <w:spacing w:before="120" w:after="120"/>
      <w:jc w:val="left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00265"/>
    <w:pPr>
      <w:suppressLineNumbers/>
      <w:suppressAutoHyphens/>
      <w:jc w:val="left"/>
    </w:pPr>
    <w:rPr>
      <w:rFonts w:cs="Tahoma"/>
      <w:lang w:eastAsia="ar-SA"/>
    </w:rPr>
  </w:style>
  <w:style w:type="paragraph" w:customStyle="1" w:styleId="Liniapozioma">
    <w:name w:val="Linia pozioma"/>
    <w:basedOn w:val="Normalny"/>
    <w:next w:val="Tekstpodstawowy"/>
    <w:rsid w:val="00100265"/>
    <w:pPr>
      <w:suppressLineNumbers/>
      <w:pBdr>
        <w:bottom w:val="double" w:sz="1" w:space="0" w:color="808080"/>
      </w:pBdr>
      <w:suppressAutoHyphens/>
      <w:spacing w:after="283"/>
      <w:jc w:val="left"/>
    </w:pPr>
    <w:rPr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100265"/>
  </w:style>
  <w:style w:type="paragraph" w:customStyle="1" w:styleId="Zawartotabeli">
    <w:name w:val="Zawartość tabeli"/>
    <w:basedOn w:val="Normalny"/>
    <w:rsid w:val="00100265"/>
    <w:pPr>
      <w:suppressLineNumbers/>
      <w:suppressAutoHyphens/>
      <w:jc w:val="left"/>
    </w:pPr>
    <w:rPr>
      <w:lang w:eastAsia="ar-SA"/>
    </w:rPr>
  </w:style>
  <w:style w:type="paragraph" w:customStyle="1" w:styleId="Nagwektabeli">
    <w:name w:val="Nagłówek tabeli"/>
    <w:basedOn w:val="Zawartotabeli"/>
    <w:rsid w:val="00100265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semiHidden/>
    <w:rsid w:val="00100265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00265"/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00265"/>
    <w:pPr>
      <w:suppressAutoHyphens/>
      <w:spacing w:after="120"/>
      <w:ind w:left="283"/>
      <w:jc w:val="left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0026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100265"/>
    <w:pPr>
      <w:suppressAutoHyphens/>
      <w:jc w:val="left"/>
    </w:pPr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100265"/>
    <w:pPr>
      <w:suppressAutoHyphens/>
    </w:pPr>
    <w:rPr>
      <w:rFonts w:ascii="Arial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00265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100265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100265"/>
    <w:pPr>
      <w:widowControl w:val="0"/>
      <w:suppressAutoHyphens/>
      <w:autoSpaceDN w:val="0"/>
      <w:spacing w:after="120"/>
      <w:jc w:val="left"/>
    </w:pPr>
    <w:rPr>
      <w:rFonts w:eastAsia="Arial Unicode MS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265"/>
    <w:pPr>
      <w:suppressAutoHyphens/>
      <w:jc w:val="left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10026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0265"/>
    <w:pPr>
      <w:suppressAutoHyphens/>
      <w:spacing w:after="120"/>
      <w:ind w:left="283"/>
      <w:jc w:val="left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00265"/>
    <w:pPr>
      <w:suppressAutoHyphens/>
      <w:autoSpaceDE w:val="0"/>
    </w:pPr>
    <w:rPr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100265"/>
  </w:style>
  <w:style w:type="character" w:customStyle="1" w:styleId="DeltaViewInsertion">
    <w:name w:val="DeltaView Insertion"/>
    <w:rsid w:val="00100265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100265"/>
    <w:pPr>
      <w:widowControl w:val="0"/>
      <w:jc w:val="left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100265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265"/>
    <w:pPr>
      <w:ind w:left="720" w:hanging="720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0265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10026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00265"/>
    <w:pPr>
      <w:spacing w:before="120" w:after="120"/>
      <w:ind w:left="850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100265"/>
    <w:pPr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100265"/>
    <w:pPr>
      <w:spacing w:before="120" w:after="120"/>
      <w:ind w:left="850" w:hanging="850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100265"/>
    <w:pPr>
      <w:spacing w:before="120" w:after="120"/>
      <w:ind w:left="1417" w:hanging="567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100265"/>
    <w:pPr>
      <w:spacing w:before="120" w:after="120"/>
      <w:ind w:left="1984" w:hanging="567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100265"/>
    <w:pPr>
      <w:numPr>
        <w:numId w:val="10"/>
      </w:numPr>
    </w:pPr>
  </w:style>
  <w:style w:type="paragraph" w:customStyle="1" w:styleId="Tiret1">
    <w:name w:val="Tiret 1"/>
    <w:basedOn w:val="Point1"/>
    <w:rsid w:val="00100265"/>
    <w:pPr>
      <w:numPr>
        <w:numId w:val="11"/>
      </w:numPr>
    </w:pPr>
  </w:style>
  <w:style w:type="paragraph" w:customStyle="1" w:styleId="Tiret2">
    <w:name w:val="Tiret 2"/>
    <w:basedOn w:val="Point2"/>
    <w:rsid w:val="00100265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100265"/>
    <w:pPr>
      <w:numPr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100265"/>
    <w:pPr>
      <w:numPr>
        <w:ilvl w:val="1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100265"/>
    <w:pPr>
      <w:numPr>
        <w:ilvl w:val="2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100265"/>
    <w:pPr>
      <w:numPr>
        <w:ilvl w:val="3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100265"/>
    <w:pPr>
      <w:spacing w:before="120" w:after="120"/>
      <w:ind w:left="850" w:hanging="850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10026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100265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10026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543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E28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2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558E4-6563-41EF-BCB2-A43166271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Błoński</dc:creator>
  <cp:keywords/>
  <dc:description/>
  <cp:lastModifiedBy>Katarzyna Morawska</cp:lastModifiedBy>
  <cp:revision>15</cp:revision>
  <cp:lastPrinted>2020-03-03T11:13:00Z</cp:lastPrinted>
  <dcterms:created xsi:type="dcterms:W3CDTF">2023-11-29T12:27:00Z</dcterms:created>
  <dcterms:modified xsi:type="dcterms:W3CDTF">2025-01-15T12:22:00Z</dcterms:modified>
</cp:coreProperties>
</file>